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7C19E" w14:textId="4FF1CEBA" w:rsidR="003844AD" w:rsidRPr="008A7C2F" w:rsidRDefault="003A21FB" w:rsidP="003A21FB">
      <w:pPr>
        <w:ind w:left="4956" w:firstLine="708"/>
        <w:jc w:val="center"/>
        <w:rPr>
          <w:b/>
          <w:iCs/>
          <w:sz w:val="24"/>
          <w:szCs w:val="24"/>
        </w:rPr>
      </w:pPr>
      <w:r w:rsidRPr="008A7C2F">
        <w:rPr>
          <w:b/>
          <w:bCs/>
          <w:sz w:val="24"/>
          <w:szCs w:val="24"/>
        </w:rPr>
        <w:t>Załącznik nr 3 do SWZ</w:t>
      </w:r>
    </w:p>
    <w:p w14:paraId="19865410" w14:textId="77777777" w:rsidR="008A7C2F" w:rsidRDefault="008A7C2F" w:rsidP="003844AD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28B83F2" w14:textId="1BFB7A0F" w:rsidR="003844AD" w:rsidRPr="00D74B58" w:rsidRDefault="003A21FB" w:rsidP="003844AD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Formularz Oferty </w:t>
      </w:r>
    </w:p>
    <w:p w14:paraId="5D51A192" w14:textId="760F4C65" w:rsidR="003844AD" w:rsidRPr="00D74B58" w:rsidRDefault="003844AD" w:rsidP="003844A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</w:t>
      </w:r>
      <w:r w:rsidRPr="00D74B58">
        <w:rPr>
          <w:rFonts w:asciiTheme="minorHAnsi" w:hAnsiTheme="minorHAnsi" w:cstheme="minorHAnsi"/>
          <w:b/>
          <w:sz w:val="24"/>
          <w:szCs w:val="24"/>
        </w:rPr>
        <w:t>a</w:t>
      </w:r>
      <w:r>
        <w:rPr>
          <w:rFonts w:asciiTheme="minorHAnsi" w:hAnsiTheme="minorHAnsi" w:cstheme="minorHAnsi"/>
          <w:b/>
          <w:sz w:val="24"/>
          <w:szCs w:val="24"/>
        </w:rPr>
        <w:t xml:space="preserve"> zadanie pn. </w:t>
      </w:r>
      <w:r w:rsidR="006D347B">
        <w:rPr>
          <w:rFonts w:asciiTheme="minorHAnsi" w:hAnsiTheme="minorHAnsi" w:cstheme="minorHAnsi"/>
          <w:b/>
          <w:sz w:val="24"/>
          <w:szCs w:val="24"/>
        </w:rPr>
        <w:t>„</w:t>
      </w:r>
      <w:r w:rsidR="006D347B">
        <w:rPr>
          <w:rStyle w:val="fontstyle01"/>
        </w:rPr>
        <w:t xml:space="preserve">Usługa </w:t>
      </w:r>
      <w:r w:rsidR="006D347B">
        <w:rPr>
          <w:rStyle w:val="fontstyle01"/>
          <w:color w:val="161719"/>
        </w:rPr>
        <w:t xml:space="preserve">wykonywania i dostarczenia posiłków dla Szkoły Podstawowej nr 7 w Zespole </w:t>
      </w:r>
      <w:proofErr w:type="spellStart"/>
      <w:r w:rsidR="006D347B">
        <w:rPr>
          <w:rStyle w:val="fontstyle01"/>
          <w:color w:val="161719"/>
        </w:rPr>
        <w:t>Szkolno</w:t>
      </w:r>
      <w:proofErr w:type="spellEnd"/>
      <w:r w:rsidR="006D347B">
        <w:rPr>
          <w:rStyle w:val="fontstyle01"/>
          <w:color w:val="161719"/>
        </w:rPr>
        <w:t xml:space="preserve"> – Przedszkolnym nr 9 w Gdańsku</w:t>
      </w:r>
      <w:r w:rsidR="006D347B">
        <w:rPr>
          <w:rStyle w:val="fontstyle01"/>
          <w:color w:val="161719"/>
        </w:rPr>
        <w:t>”</w:t>
      </w:r>
    </w:p>
    <w:p w14:paraId="792F9C15" w14:textId="77777777" w:rsidR="0042158D" w:rsidRDefault="0042158D" w:rsidP="000D078C">
      <w:p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7A8A37C8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 xml:space="preserve">Wykonawca </w:t>
      </w:r>
      <w:r>
        <w:t>(należy wpisać pełną nazwę i adres):</w:t>
      </w:r>
    </w:p>
    <w:p w14:paraId="238AFC41" w14:textId="77777777" w:rsidR="00556D0F" w:rsidRDefault="00556D0F" w:rsidP="00556D0F">
      <w:pPr>
        <w:pStyle w:val="Standard"/>
        <w:spacing w:line="360" w:lineRule="auto"/>
        <w:jc w:val="both"/>
      </w:pPr>
      <w:r>
        <w:t>___________________________________________________________________________</w:t>
      </w:r>
    </w:p>
    <w:p w14:paraId="25FC0230" w14:textId="77777777" w:rsidR="00556D0F" w:rsidRDefault="00556D0F" w:rsidP="00556D0F">
      <w:pPr>
        <w:pStyle w:val="Standard"/>
        <w:spacing w:line="360" w:lineRule="auto"/>
        <w:jc w:val="both"/>
      </w:pPr>
      <w:r>
        <w:t>___________________________________________________________________________</w:t>
      </w:r>
    </w:p>
    <w:p w14:paraId="4FECA43C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>Tel.:</w:t>
      </w:r>
      <w:r>
        <w:t>__________________________</w:t>
      </w:r>
    </w:p>
    <w:p w14:paraId="44655F7F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>REGON:</w:t>
      </w:r>
      <w:r>
        <w:t>_________________________________</w:t>
      </w:r>
      <w:r>
        <w:rPr>
          <w:b/>
        </w:rPr>
        <w:t>NIP:</w:t>
      </w:r>
      <w:r>
        <w:t>_______________________________</w:t>
      </w:r>
    </w:p>
    <w:p w14:paraId="000D72D7" w14:textId="77777777" w:rsidR="00556D0F" w:rsidRDefault="00556D0F" w:rsidP="00556D0F">
      <w:pPr>
        <w:pStyle w:val="Standard"/>
        <w:spacing w:line="360" w:lineRule="auto"/>
        <w:ind w:right="431"/>
        <w:jc w:val="both"/>
        <w:rPr>
          <w:b/>
        </w:rPr>
      </w:pPr>
    </w:p>
    <w:p w14:paraId="1EFB6492" w14:textId="77777777" w:rsidR="00556D0F" w:rsidRDefault="00556D0F" w:rsidP="00556D0F">
      <w:pPr>
        <w:pStyle w:val="Standard"/>
        <w:spacing w:line="360" w:lineRule="auto"/>
        <w:ind w:right="431"/>
        <w:jc w:val="both"/>
      </w:pPr>
      <w:r>
        <w:rPr>
          <w:b/>
        </w:rPr>
        <w:t xml:space="preserve">Wpis do właściwego rejestru </w:t>
      </w:r>
      <w:r>
        <w:t>(należy podać nr w rejestrze np. KRS)</w:t>
      </w:r>
      <w:r>
        <w:rPr>
          <w:b/>
        </w:rPr>
        <w:t xml:space="preserve">: </w:t>
      </w:r>
      <w:r>
        <w:rPr>
          <w:i/>
        </w:rPr>
        <w:t>jeżeli dotyczy</w:t>
      </w:r>
      <w:r>
        <w:rPr>
          <w:b/>
        </w:rPr>
        <w:t xml:space="preserve"> </w:t>
      </w:r>
      <w:r>
        <w:t>__________________________________________________________________</w:t>
      </w:r>
    </w:p>
    <w:p w14:paraId="2D4DECF0" w14:textId="77777777" w:rsidR="00556D0F" w:rsidRDefault="00556D0F" w:rsidP="00556D0F">
      <w:pPr>
        <w:pStyle w:val="Standard"/>
        <w:spacing w:line="360" w:lineRule="auto"/>
        <w:ind w:right="431"/>
        <w:jc w:val="both"/>
      </w:pPr>
      <w:r>
        <w:t>__________________________________________________________________</w:t>
      </w:r>
    </w:p>
    <w:p w14:paraId="218787A2" w14:textId="77777777" w:rsidR="00556D0F" w:rsidRDefault="00556D0F" w:rsidP="00556D0F">
      <w:pPr>
        <w:pStyle w:val="Tekstpodstawowy2"/>
        <w:jc w:val="both"/>
        <w:rPr>
          <w:sz w:val="24"/>
          <w:szCs w:val="24"/>
        </w:rPr>
      </w:pPr>
    </w:p>
    <w:p w14:paraId="676B2086" w14:textId="77777777" w:rsidR="00556D0F" w:rsidRDefault="00556D0F" w:rsidP="00556D0F">
      <w:pPr>
        <w:pStyle w:val="Tekstpodstawowy2"/>
        <w:jc w:val="both"/>
        <w:rPr>
          <w:sz w:val="24"/>
          <w:szCs w:val="24"/>
        </w:rPr>
      </w:pPr>
      <w:r>
        <w:rPr>
          <w:sz w:val="24"/>
          <w:szCs w:val="24"/>
        </w:rPr>
        <w:t>e-mail: _________________________</w:t>
      </w:r>
    </w:p>
    <w:p w14:paraId="13CBAA3F" w14:textId="77777777" w:rsidR="00556D0F" w:rsidRDefault="00556D0F" w:rsidP="00556D0F">
      <w:pPr>
        <w:pStyle w:val="Tekstpodstawowy2"/>
        <w:rPr>
          <w:b/>
          <w:sz w:val="24"/>
          <w:szCs w:val="24"/>
        </w:rPr>
      </w:pPr>
    </w:p>
    <w:p w14:paraId="02E26F10" w14:textId="58B19221" w:rsidR="0042158D" w:rsidRDefault="00556D0F" w:rsidP="00556D0F">
      <w:p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>Oferujemy wykonanie przedmiotu zamówienia zgodnie z jego opisem oraz na warunkach określonych w projekcie umowy i złożonej ofercie za cenę:</w:t>
      </w:r>
    </w:p>
    <w:p w14:paraId="6DD546C1" w14:textId="77777777" w:rsidR="0042158D" w:rsidRDefault="0042158D" w:rsidP="000D078C">
      <w:p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5BB5FD5B" w14:textId="77777777" w:rsidR="00F33055" w:rsidRDefault="000D078C" w:rsidP="00556D0F">
      <w:pPr>
        <w:jc w:val="both"/>
        <w:rPr>
          <w:rFonts w:asciiTheme="minorHAnsi" w:hAnsiTheme="minorHAnsi" w:cstheme="minorHAnsi"/>
          <w:sz w:val="24"/>
          <w:szCs w:val="24"/>
        </w:rPr>
      </w:pPr>
      <w:r w:rsidRPr="00125795">
        <w:rPr>
          <w:rFonts w:asciiTheme="minorHAnsi" w:hAnsiTheme="minorHAnsi" w:cstheme="minorHAnsi"/>
          <w:sz w:val="24"/>
          <w:szCs w:val="24"/>
        </w:rPr>
        <w:t xml:space="preserve">Oferuję wykonanie przedmiotu zamówienia zgodnie ze Specyfikacją Warunków Zamówienia za </w:t>
      </w:r>
      <w:r w:rsidR="003A290C" w:rsidRPr="00CF416C">
        <w:rPr>
          <w:rFonts w:asciiTheme="minorHAnsi" w:hAnsiTheme="minorHAnsi" w:cstheme="minorHAnsi"/>
          <w:b/>
          <w:sz w:val="24"/>
          <w:szCs w:val="24"/>
          <w:u w:val="single"/>
        </w:rPr>
        <w:t xml:space="preserve">łączną </w:t>
      </w:r>
      <w:r w:rsidRPr="00CF416C">
        <w:rPr>
          <w:rFonts w:asciiTheme="minorHAnsi" w:hAnsiTheme="minorHAnsi" w:cstheme="minorHAnsi"/>
          <w:b/>
          <w:sz w:val="24"/>
          <w:szCs w:val="24"/>
          <w:u w:val="single"/>
        </w:rPr>
        <w:t>cenę</w:t>
      </w:r>
      <w:r w:rsidR="003A290C" w:rsidRPr="00CF416C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3A290C" w:rsidRPr="00CF416C">
        <w:rPr>
          <w:rFonts w:asciiTheme="minorHAnsi" w:hAnsiTheme="minorHAnsi" w:cstheme="minorHAnsi"/>
          <w:b/>
          <w:sz w:val="24"/>
          <w:szCs w:val="24"/>
          <w:u w:val="single"/>
        </w:rPr>
        <w:t>(</w:t>
      </w:r>
      <w:r w:rsidR="00FF56E0" w:rsidRPr="00CF416C">
        <w:rPr>
          <w:rFonts w:asciiTheme="minorHAnsi" w:hAnsiTheme="minorHAnsi" w:cstheme="minorHAnsi"/>
          <w:b/>
          <w:sz w:val="24"/>
          <w:szCs w:val="24"/>
          <w:u w:val="single"/>
        </w:rPr>
        <w:t>…………</w:t>
      </w:r>
      <w:r w:rsidR="00CF416C">
        <w:rPr>
          <w:rFonts w:asciiTheme="minorHAnsi" w:hAnsiTheme="minorHAnsi" w:cstheme="minorHAnsi"/>
          <w:b/>
          <w:sz w:val="24"/>
          <w:szCs w:val="24"/>
          <w:u w:val="single"/>
        </w:rPr>
        <w:t>………………………………………</w:t>
      </w:r>
      <w:r w:rsidR="003A290C" w:rsidRPr="00CF416C">
        <w:rPr>
          <w:rFonts w:asciiTheme="minorHAnsi" w:hAnsiTheme="minorHAnsi" w:cstheme="minorHAnsi"/>
          <w:b/>
          <w:sz w:val="24"/>
          <w:szCs w:val="24"/>
          <w:u w:val="single"/>
        </w:rPr>
        <w:t xml:space="preserve"> osobodni żywieniowych</w:t>
      </w:r>
      <w:r w:rsidR="003A290C" w:rsidRPr="00CF416C">
        <w:rPr>
          <w:rFonts w:asciiTheme="minorHAnsi" w:hAnsiTheme="minorHAnsi" w:cstheme="minorHAnsi"/>
          <w:sz w:val="24"/>
          <w:szCs w:val="24"/>
        </w:rPr>
        <w:t>; na każdy osobodzień żywieniowy składać się będzie</w:t>
      </w:r>
      <w:r w:rsidR="003A290C" w:rsidRPr="00CF416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50F3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dwudaniowy obiad</w:t>
      </w:r>
      <w:r w:rsidR="003A290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 (</w:t>
      </w:r>
      <w:r w:rsidR="00A50F3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obiad, </w:t>
      </w:r>
      <w:r w:rsidR="003A290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 zupa</w:t>
      </w:r>
      <w:r w:rsidR="00A50F3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, kompot</w:t>
      </w:r>
      <w:r w:rsidR="003A290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);</w:t>
      </w:r>
      <w:r w:rsidR="003A290C" w:rsidRPr="00CF416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CC7BC5" w14:textId="77777777" w:rsidR="003E073B" w:rsidRDefault="003E073B" w:rsidP="00556D0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818DBC" w14:textId="0889F6C4" w:rsidR="000D078C" w:rsidRPr="00125795" w:rsidRDefault="00F33055" w:rsidP="00556D0F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="004A15D0">
        <w:rPr>
          <w:rFonts w:asciiTheme="minorHAnsi" w:hAnsiTheme="minorHAnsi" w:cstheme="minorHAnsi"/>
          <w:sz w:val="24"/>
          <w:szCs w:val="24"/>
        </w:rPr>
        <w:t>szac</w:t>
      </w:r>
      <w:r>
        <w:rPr>
          <w:rFonts w:asciiTheme="minorHAnsi" w:hAnsiTheme="minorHAnsi" w:cstheme="minorHAnsi"/>
          <w:sz w:val="24"/>
          <w:szCs w:val="24"/>
        </w:rPr>
        <w:t xml:space="preserve">unkowo </w:t>
      </w:r>
      <w:r w:rsidR="00AE054C" w:rsidRPr="00CF416C">
        <w:rPr>
          <w:rFonts w:asciiTheme="minorHAnsi" w:hAnsiTheme="minorHAnsi" w:cstheme="minorHAnsi"/>
          <w:sz w:val="24"/>
          <w:szCs w:val="24"/>
        </w:rPr>
        <w:t>łącznie</w:t>
      </w:r>
      <w:r w:rsidR="00EA5478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dni </w:t>
      </w:r>
      <w:r w:rsidR="00C41CE0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190</w:t>
      </w:r>
      <w:r w:rsidR="004A15D0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</w:t>
      </w:r>
      <w:r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, (</w:t>
      </w:r>
      <w:r w:rsidR="004A15D0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dla 220 uczniów</w:t>
      </w:r>
      <w:r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codziennie)</w:t>
      </w:r>
      <w:r w:rsidR="000D078C" w:rsidRPr="00CF416C">
        <w:rPr>
          <w:rFonts w:asciiTheme="minorHAnsi" w:hAnsiTheme="minorHAnsi" w:cstheme="minorHAnsi"/>
          <w:b/>
          <w:sz w:val="24"/>
          <w:szCs w:val="24"/>
        </w:rPr>
        <w:t>:</w:t>
      </w:r>
    </w:p>
    <w:p w14:paraId="4B27547D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EE12E87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netto: </w:t>
      </w:r>
      <w:r w:rsidRPr="00125795">
        <w:rPr>
          <w:rFonts w:asciiTheme="minorHAnsi" w:hAnsiTheme="minorHAnsi" w:cstheme="minorHAnsi"/>
          <w:b/>
          <w:sz w:val="24"/>
          <w:szCs w:val="24"/>
        </w:rPr>
        <w:tab/>
        <w:t>… … … … … … zł</w:t>
      </w:r>
    </w:p>
    <w:p w14:paraId="5FC2D931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131912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VAT </w:t>
      </w:r>
      <w:r w:rsidR="003A1617" w:rsidRPr="00125795">
        <w:rPr>
          <w:rFonts w:asciiTheme="minorHAnsi" w:hAnsiTheme="minorHAnsi" w:cstheme="minorHAnsi"/>
          <w:b/>
          <w:sz w:val="24"/>
          <w:szCs w:val="24"/>
        </w:rPr>
        <w:t>......</w:t>
      </w:r>
      <w:r w:rsidRPr="00125795">
        <w:rPr>
          <w:rFonts w:asciiTheme="minorHAnsi" w:hAnsiTheme="minorHAnsi" w:cstheme="minorHAnsi"/>
          <w:b/>
          <w:sz w:val="24"/>
          <w:szCs w:val="24"/>
        </w:rPr>
        <w:t>%: … … … … … … zł</w:t>
      </w:r>
    </w:p>
    <w:p w14:paraId="64B5B36F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9B198BF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brutto: </w:t>
      </w:r>
      <w:r w:rsidRPr="00125795">
        <w:rPr>
          <w:rFonts w:asciiTheme="minorHAnsi" w:hAnsiTheme="minorHAnsi" w:cstheme="minorHAnsi"/>
          <w:b/>
          <w:sz w:val="24"/>
          <w:szCs w:val="24"/>
        </w:rPr>
        <w:tab/>
        <w:t>… … … … … … zł</w:t>
      </w:r>
    </w:p>
    <w:p w14:paraId="1D3D8EB0" w14:textId="77777777" w:rsidR="003A290C" w:rsidRPr="00125795" w:rsidRDefault="003A290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D97AB5C" w14:textId="77777777" w:rsidR="003A290C" w:rsidRDefault="003A29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>tj. cena brutto za 1 osobodzień żywieniowy ......................... zł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E3CDAEA" w14:textId="77777777" w:rsidR="00002F1D" w:rsidRDefault="00002F1D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605454C" w14:textId="77777777" w:rsidR="00002F1D" w:rsidRDefault="00002F1D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EA50D4C" w14:textId="302E6912" w:rsidR="00002F1D" w:rsidRDefault="00002F1D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Doświadczenie </w:t>
      </w:r>
      <w:r w:rsidR="00DB4B99">
        <w:rPr>
          <w:rFonts w:asciiTheme="minorHAnsi" w:hAnsiTheme="minorHAnsi" w:cstheme="minorHAnsi"/>
          <w:b/>
          <w:sz w:val="24"/>
          <w:szCs w:val="24"/>
        </w:rPr>
        <w:t>wykonawcy ……………………………………………………………………</w:t>
      </w:r>
    </w:p>
    <w:p w14:paraId="04F2A017" w14:textId="77777777" w:rsidR="004C0B0C" w:rsidRDefault="004C0B0C" w:rsidP="004C0B0C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7FCAFFE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104FE28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t>Osoby do reprezentacji Wykonawcy (należy podać imię, nazwisko i funkcję w organie reprezentującym):</w:t>
      </w:r>
    </w:p>
    <w:p w14:paraId="77972197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lastRenderedPageBreak/>
        <w:t>1. ____________________________________________________</w:t>
      </w:r>
    </w:p>
    <w:p w14:paraId="7BF08E9F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t>2. _____________________________________________________</w:t>
      </w:r>
    </w:p>
    <w:p w14:paraId="569C51D6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</w:pPr>
    </w:p>
    <w:p w14:paraId="45FC641F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</w:pPr>
      <w:r>
        <w:rPr>
          <w:b/>
        </w:rPr>
        <w:t>Powierzę podwykonawcom wykonanie następujących części zamówienia (</w:t>
      </w:r>
      <w:r>
        <w:rPr>
          <w:i/>
          <w:iCs/>
        </w:rPr>
        <w:t xml:space="preserve">należy wskazać części zamówienia, których Wykonawca zamierza powierzyć podwykonawcom oraz </w:t>
      </w:r>
      <w:r>
        <w:rPr>
          <w:b/>
          <w:bCs/>
          <w:i/>
          <w:iCs/>
        </w:rPr>
        <w:t xml:space="preserve">podać firmy podwykonawców – </w:t>
      </w:r>
      <w:r>
        <w:rPr>
          <w:i/>
          <w:iCs/>
        </w:rPr>
        <w:t>jeżeli są znane</w:t>
      </w:r>
      <w:r>
        <w:t>) :</w:t>
      </w:r>
    </w:p>
    <w:p w14:paraId="7E99C9E2" w14:textId="77777777" w:rsidR="004C0B0C" w:rsidRDefault="004C0B0C" w:rsidP="004C0B0C">
      <w:pPr>
        <w:pStyle w:val="Standard"/>
        <w:spacing w:line="480" w:lineRule="auto"/>
        <w:jc w:val="both"/>
      </w:pPr>
      <w:r>
        <w:t>___________________________________________________________________________</w:t>
      </w:r>
    </w:p>
    <w:p w14:paraId="6CE2CE06" w14:textId="77777777" w:rsidR="004C0B0C" w:rsidRDefault="004C0B0C" w:rsidP="004C0B0C">
      <w:pPr>
        <w:pStyle w:val="Standard"/>
        <w:spacing w:line="480" w:lineRule="auto"/>
        <w:jc w:val="both"/>
      </w:pPr>
      <w:r>
        <w:t>____________________________________________________________________________</w:t>
      </w:r>
    </w:p>
    <w:p w14:paraId="54069DCF" w14:textId="77777777" w:rsidR="004C0B0C" w:rsidRDefault="004C0B0C" w:rsidP="004C0B0C">
      <w:pPr>
        <w:pStyle w:val="Tekstpodstawowy3"/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Wartość lub procentowa część zamówienia, jaka zostanie powierzona podwykonawcy lub podwykonawcom: ________________________________________________________ .</w:t>
      </w:r>
    </w:p>
    <w:p w14:paraId="1CE1021E" w14:textId="77777777" w:rsidR="004C0B0C" w:rsidRDefault="004C0B0C" w:rsidP="004C0B0C">
      <w:pPr>
        <w:pStyle w:val="Standarduser"/>
      </w:pPr>
      <w:r>
        <w:rPr>
          <w:b/>
          <w:szCs w:val="24"/>
        </w:rPr>
        <w:t xml:space="preserve">Informuję </w:t>
      </w:r>
      <w:r>
        <w:rPr>
          <w:szCs w:val="24"/>
        </w:rPr>
        <w:t>Zamawiającego, że wybór oferty będzie/nie będzie* prowadzić do powstania</w:t>
      </w:r>
    </w:p>
    <w:p w14:paraId="7F1AEC4C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u Zamawiającego obowiązku podatkowego.</w:t>
      </w:r>
    </w:p>
    <w:p w14:paraId="46E810AD" w14:textId="77777777" w:rsidR="004C0B0C" w:rsidRDefault="004C0B0C" w:rsidP="004C0B0C">
      <w:pPr>
        <w:pStyle w:val="Standarduser"/>
        <w:rPr>
          <w:szCs w:val="24"/>
        </w:rPr>
      </w:pPr>
    </w:p>
    <w:p w14:paraId="4FD49A6F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Nazwa (rodzaj) towaru lub usługi, których dostawa lub świadczenie będzie prowadzić do powstania u Zamawiającego obowiązku podatkowego**:</w:t>
      </w:r>
    </w:p>
    <w:p w14:paraId="2A356925" w14:textId="77777777" w:rsidR="004C0B0C" w:rsidRDefault="004C0B0C" w:rsidP="004C0B0C">
      <w:pPr>
        <w:pStyle w:val="Standarduser"/>
        <w:rPr>
          <w:szCs w:val="24"/>
        </w:rPr>
      </w:pPr>
    </w:p>
    <w:p w14:paraId="5E0F7B98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_____________________________________________________________________</w:t>
      </w:r>
    </w:p>
    <w:p w14:paraId="1305572E" w14:textId="77777777" w:rsidR="004C0B0C" w:rsidRDefault="004C0B0C" w:rsidP="004C0B0C">
      <w:pPr>
        <w:pStyle w:val="Standarduser"/>
        <w:rPr>
          <w:szCs w:val="24"/>
        </w:rPr>
      </w:pPr>
    </w:p>
    <w:p w14:paraId="4EEE34D6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Wartość usługi bez podatku ____________________________ zł.</w:t>
      </w:r>
    </w:p>
    <w:p w14:paraId="236DC744" w14:textId="77777777" w:rsidR="004C0B0C" w:rsidRDefault="004C0B0C" w:rsidP="004C0B0C">
      <w:pPr>
        <w:pStyle w:val="Standard"/>
      </w:pPr>
    </w:p>
    <w:p w14:paraId="45824728" w14:textId="77777777" w:rsidR="004C0B0C" w:rsidRDefault="004C0B0C" w:rsidP="004C0B0C">
      <w:pPr>
        <w:pStyle w:val="Standard"/>
      </w:pPr>
      <w:r>
        <w:t>*   niepotrzebne skreślić</w:t>
      </w:r>
    </w:p>
    <w:p w14:paraId="31F0A000" w14:textId="77777777" w:rsidR="004C0B0C" w:rsidRDefault="004C0B0C" w:rsidP="004C0B0C">
      <w:pPr>
        <w:pStyle w:val="Tekstpodstawowy3"/>
        <w:tabs>
          <w:tab w:val="left" w:pos="284"/>
        </w:tabs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** wypełnia Wykonawca tylko w przypadku, gdy skreślił „nie będzie”</w:t>
      </w:r>
    </w:p>
    <w:p w14:paraId="7736EB00" w14:textId="77777777" w:rsidR="004C0B0C" w:rsidRDefault="004C0B0C" w:rsidP="004C0B0C">
      <w:pPr>
        <w:pStyle w:val="Tekstpodstawowy3"/>
        <w:rPr>
          <w:rFonts w:ascii="Times New Roman" w:hAnsi="Times New Roman"/>
          <w:b/>
          <w:szCs w:val="24"/>
        </w:rPr>
      </w:pPr>
    </w:p>
    <w:p w14:paraId="10E25863" w14:textId="77777777" w:rsidR="004C0B0C" w:rsidRDefault="004C0B0C" w:rsidP="004C0B0C">
      <w:pPr>
        <w:pStyle w:val="Tekstpodstawowy3"/>
      </w:pPr>
      <w:r>
        <w:rPr>
          <w:rFonts w:ascii="Times New Roman" w:hAnsi="Times New Roman"/>
          <w:b/>
          <w:szCs w:val="24"/>
        </w:rPr>
        <w:t xml:space="preserve">Oświadczam, </w:t>
      </w:r>
      <w:r>
        <w:rPr>
          <w:rFonts w:ascii="Times New Roman" w:hAnsi="Times New Roman"/>
          <w:szCs w:val="24"/>
        </w:rPr>
        <w:t>że jestem mikro, małym, średnim* przedsiębiorstwem</w:t>
      </w:r>
      <w:r>
        <w:rPr>
          <w:rFonts w:ascii="Times New Roman" w:hAnsi="Times New Roman"/>
          <w:b/>
          <w:szCs w:val="24"/>
        </w:rPr>
        <w:t>.</w:t>
      </w:r>
    </w:p>
    <w:p w14:paraId="56658B54" w14:textId="77777777" w:rsidR="004C0B0C" w:rsidRDefault="004C0B0C" w:rsidP="004C0B0C">
      <w:pPr>
        <w:pStyle w:val="Standard"/>
        <w:jc w:val="both"/>
      </w:pPr>
      <w:bookmarkStart w:id="0" w:name="_Hlk84507657"/>
      <w:r>
        <w:t>*   niepotrzebne skreślić</w:t>
      </w:r>
    </w:p>
    <w:bookmarkEnd w:id="0"/>
    <w:p w14:paraId="109F0CA8" w14:textId="77777777" w:rsidR="004C0B0C" w:rsidRDefault="004C0B0C" w:rsidP="004C0B0C">
      <w:pPr>
        <w:pStyle w:val="Standard"/>
        <w:jc w:val="both"/>
        <w:rPr>
          <w:rFonts w:cs="Arial"/>
          <w:b/>
        </w:rPr>
      </w:pPr>
    </w:p>
    <w:p w14:paraId="40B5352A" w14:textId="48793B63" w:rsidR="004C0B0C" w:rsidRDefault="004C0B0C" w:rsidP="004C0B0C">
      <w:pPr>
        <w:autoSpaceDE w:val="0"/>
      </w:pPr>
      <w:r>
        <w:rPr>
          <w:rFonts w:eastAsia="Calibri"/>
          <w:color w:val="000000"/>
          <w:lang w:eastAsia="en-US"/>
        </w:rPr>
        <w:t xml:space="preserve">Termin realizacji zamówienia: </w:t>
      </w:r>
      <w:r>
        <w:rPr>
          <w:rFonts w:eastAsia="Calibri"/>
          <w:b/>
          <w:bCs/>
          <w:color w:val="000000"/>
          <w:lang w:eastAsia="en-US"/>
        </w:rPr>
        <w:t xml:space="preserve">do </w:t>
      </w:r>
      <w:r w:rsidR="003E073B">
        <w:rPr>
          <w:rFonts w:eastAsia="Calibri"/>
          <w:b/>
          <w:bCs/>
          <w:color w:val="000000"/>
          <w:lang w:eastAsia="en-US"/>
        </w:rPr>
        <w:t>30</w:t>
      </w:r>
      <w:r>
        <w:rPr>
          <w:rFonts w:eastAsia="Calibri"/>
          <w:b/>
          <w:bCs/>
          <w:color w:val="000000"/>
          <w:lang w:eastAsia="en-US"/>
        </w:rPr>
        <w:t>.</w:t>
      </w:r>
      <w:r w:rsidR="003E073B">
        <w:rPr>
          <w:rFonts w:eastAsia="Calibri"/>
          <w:b/>
          <w:bCs/>
          <w:color w:val="000000"/>
          <w:lang w:eastAsia="en-US"/>
        </w:rPr>
        <w:t>06</w:t>
      </w:r>
      <w:r>
        <w:rPr>
          <w:rFonts w:eastAsia="Calibri"/>
          <w:b/>
          <w:bCs/>
          <w:color w:val="000000"/>
          <w:lang w:eastAsia="en-US"/>
        </w:rPr>
        <w:t>.202</w:t>
      </w:r>
      <w:r w:rsidR="003E073B">
        <w:rPr>
          <w:rFonts w:eastAsia="Calibri"/>
          <w:b/>
          <w:bCs/>
          <w:color w:val="000000"/>
          <w:lang w:eastAsia="en-US"/>
        </w:rPr>
        <w:t>7</w:t>
      </w:r>
      <w:r>
        <w:rPr>
          <w:rFonts w:eastAsia="Calibri"/>
          <w:b/>
          <w:bCs/>
          <w:color w:val="000000"/>
          <w:lang w:eastAsia="en-US"/>
        </w:rPr>
        <w:t xml:space="preserve"> r.</w:t>
      </w:r>
    </w:p>
    <w:p w14:paraId="02C56594" w14:textId="77777777" w:rsidR="004C0B0C" w:rsidRDefault="004C0B0C" w:rsidP="004C0B0C">
      <w:pPr>
        <w:pStyle w:val="Tekstpodstawowy3"/>
        <w:rPr>
          <w:rFonts w:ascii="Times New Roman" w:hAnsi="Times New Roman"/>
          <w:b/>
          <w:szCs w:val="24"/>
        </w:rPr>
      </w:pPr>
    </w:p>
    <w:p w14:paraId="69D67FA8" w14:textId="77777777" w:rsidR="004C0B0C" w:rsidRDefault="004C0B0C" w:rsidP="004C0B0C">
      <w:pPr>
        <w:pStyle w:val="Standard"/>
        <w:tabs>
          <w:tab w:val="left" w:pos="-150"/>
          <w:tab w:val="left" w:pos="60"/>
        </w:tabs>
        <w:spacing w:after="120"/>
        <w:ind w:left="45"/>
        <w:jc w:val="both"/>
      </w:pPr>
      <w:r>
        <w:rPr>
          <w:b/>
          <w:bCs/>
          <w:color w:val="000000"/>
        </w:rPr>
        <w:t>Warunki płatności</w:t>
      </w:r>
      <w:r>
        <w:rPr>
          <w:b/>
          <w:bCs/>
          <w:color w:val="000000"/>
          <w:shd w:val="clear" w:color="auto" w:fill="FFFFFF"/>
        </w:rPr>
        <w:t xml:space="preserve"> -  przelewem w terminie 14 dni od daty wystawienia faktury.</w:t>
      </w:r>
    </w:p>
    <w:p w14:paraId="64EC4645" w14:textId="77777777" w:rsidR="004C0B0C" w:rsidRDefault="004C0B0C" w:rsidP="004C0B0C">
      <w:pPr>
        <w:pStyle w:val="Tekstpodstawowy3"/>
        <w:rPr>
          <w:rFonts w:ascii="Times New Roman" w:hAnsi="Times New Roman"/>
          <w:b/>
          <w:bCs/>
          <w:szCs w:val="24"/>
        </w:rPr>
      </w:pPr>
    </w:p>
    <w:p w14:paraId="5750A7AC" w14:textId="77777777" w:rsidR="004C0B0C" w:rsidRDefault="004C0B0C" w:rsidP="004C0B0C">
      <w:pPr>
        <w:pStyle w:val="Tekstpodstawowy3"/>
      </w:pPr>
      <w:r>
        <w:rPr>
          <w:rFonts w:ascii="Times New Roman" w:hAnsi="Times New Roman"/>
          <w:b/>
          <w:bCs/>
          <w:szCs w:val="24"/>
        </w:rPr>
        <w:t>Oświadczam</w:t>
      </w:r>
      <w:r>
        <w:rPr>
          <w:rFonts w:ascii="Times New Roman" w:hAnsi="Times New Roman"/>
          <w:szCs w:val="24"/>
        </w:rPr>
        <w:t>, że jestem związany niniejszą ofertą 30 dni. Bieg terminu rozpoczyna się wraz z upływem ostatecznego terminu składania ofert.</w:t>
      </w:r>
    </w:p>
    <w:p w14:paraId="4C3D4CD2" w14:textId="77777777" w:rsidR="004C0B0C" w:rsidRDefault="004C0B0C" w:rsidP="004C0B0C">
      <w:pPr>
        <w:pStyle w:val="Standard"/>
        <w:jc w:val="right"/>
      </w:pPr>
      <w:r>
        <w:t xml:space="preserve">                                                                                          </w:t>
      </w:r>
    </w:p>
    <w:p w14:paraId="66B8FE3C" w14:textId="77777777" w:rsidR="004C0B0C" w:rsidRDefault="004C0B0C" w:rsidP="004C0B0C">
      <w:pPr>
        <w:pStyle w:val="Standard"/>
        <w:jc w:val="both"/>
      </w:pPr>
      <w:r>
        <w:rPr>
          <w:b/>
          <w:bCs/>
          <w:shd w:val="clear" w:color="auto" w:fill="FFFFFF"/>
        </w:rPr>
        <w:t>Oświadczam,</w:t>
      </w:r>
      <w:r>
        <w:rPr>
          <w:shd w:val="clear" w:color="auto" w:fill="FFFFFF"/>
        </w:rPr>
        <w:t xml:space="preserve"> że wypełniłem obowiązki informacyjne przewidziane w art. 13 lub art. 14 RODO¹ wobec osób fizycznych, od których dane osobowe bezpośrednio lub pośrednio pozyskałem  w celu ubiegania się o udzielenie zamówienia publicznego w niniejszym postępowaniu. ***</w:t>
      </w:r>
    </w:p>
    <w:p w14:paraId="61FE3DDA" w14:textId="77777777" w:rsidR="004C0B0C" w:rsidRDefault="004C0B0C" w:rsidP="004C0B0C">
      <w:pPr>
        <w:pStyle w:val="NormalnyWeb"/>
      </w:pPr>
      <w:r>
        <w:rPr>
          <w:shd w:val="clear" w:color="auto" w:fill="FFFFFF"/>
        </w:rPr>
        <w:t xml:space="preserve">¹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>
        <w:rPr>
          <w:shd w:val="clear" w:color="auto" w:fill="FFFFFF"/>
        </w:rPr>
        <w:t>Urz.UE</w:t>
      </w:r>
      <w:proofErr w:type="spellEnd"/>
      <w:r>
        <w:rPr>
          <w:shd w:val="clear" w:color="auto" w:fill="FFFFFF"/>
        </w:rPr>
        <w:t xml:space="preserve"> L 119 z 04.05.2016,str.1).</w:t>
      </w:r>
    </w:p>
    <w:p w14:paraId="1C9A2D98" w14:textId="69FAB137" w:rsidR="004C0B0C" w:rsidRPr="007C772B" w:rsidRDefault="004C0B0C" w:rsidP="007C772B">
      <w:pPr>
        <w:pStyle w:val="NormalnyWeb"/>
        <w:rPr>
          <w:shd w:val="clear" w:color="auto" w:fill="FFFFFF"/>
        </w:rPr>
      </w:pPr>
      <w:r>
        <w:rPr>
          <w:shd w:val="clear" w:color="auto" w:fill="FFFFFF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przez jego wykreślenie).</w:t>
      </w:r>
    </w:p>
    <w:p w14:paraId="15E32B8C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1A6457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DBC504F" w14:textId="76F0091A" w:rsidR="00A93C8D" w:rsidRDefault="00A93C8D" w:rsidP="008A7C2F">
      <w:pPr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</w:p>
    <w:sectPr w:rsidR="00A93C8D" w:rsidSect="007F64BF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FE4B0" w14:textId="77777777" w:rsidR="002A214C" w:rsidRDefault="002A214C" w:rsidP="00627A68">
      <w:r>
        <w:separator/>
      </w:r>
    </w:p>
  </w:endnote>
  <w:endnote w:type="continuationSeparator" w:id="0">
    <w:p w14:paraId="450F2A36" w14:textId="77777777" w:rsidR="002A214C" w:rsidRDefault="002A214C" w:rsidP="00627A68">
      <w:r>
        <w:continuationSeparator/>
      </w:r>
    </w:p>
  </w:endnote>
  <w:endnote w:type="continuationNotice" w:id="1">
    <w:p w14:paraId="50C865E3" w14:textId="77777777" w:rsidR="002A214C" w:rsidRDefault="002A2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, 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863927"/>
      <w:docPartObj>
        <w:docPartGallery w:val="Page Numbers (Bottom of Page)"/>
        <w:docPartUnique/>
      </w:docPartObj>
    </w:sdtPr>
    <w:sdtEndPr/>
    <w:sdtContent>
      <w:p w14:paraId="2EB014D8" w14:textId="0F9BADAD" w:rsidR="00F1538E" w:rsidRDefault="00F15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50">
          <w:rPr>
            <w:noProof/>
          </w:rPr>
          <w:t>38</w:t>
        </w:r>
        <w:r>
          <w:fldChar w:fldCharType="end"/>
        </w:r>
      </w:p>
    </w:sdtContent>
  </w:sdt>
  <w:p w14:paraId="4BEF0593" w14:textId="77777777" w:rsidR="00F1538E" w:rsidRDefault="00F15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F853B" w14:textId="77777777" w:rsidR="002A214C" w:rsidRDefault="002A214C" w:rsidP="00627A68">
      <w:r>
        <w:separator/>
      </w:r>
    </w:p>
  </w:footnote>
  <w:footnote w:type="continuationSeparator" w:id="0">
    <w:p w14:paraId="1CBAE5C2" w14:textId="77777777" w:rsidR="002A214C" w:rsidRDefault="002A214C" w:rsidP="00627A68">
      <w:r>
        <w:continuationSeparator/>
      </w:r>
    </w:p>
  </w:footnote>
  <w:footnote w:type="continuationNotice" w:id="1">
    <w:p w14:paraId="138A07DF" w14:textId="77777777" w:rsidR="002A214C" w:rsidRDefault="002A21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6B855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A56A6BC4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Times New Roman" w:cs="Times New Roman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5" w15:restartNumberingAfterBreak="0">
    <w:nsid w:val="00000012"/>
    <w:multiLevelType w:val="singleLevel"/>
    <w:tmpl w:val="00000012"/>
    <w:name w:val="WW8Num42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/>
        <w:b w:val="0"/>
        <w:color w:val="000000"/>
        <w:sz w:val="22"/>
        <w:szCs w:val="22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7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8" w15:restartNumberingAfterBreak="0">
    <w:nsid w:val="00000015"/>
    <w:multiLevelType w:val="multilevel"/>
    <w:tmpl w:val="00000015"/>
    <w:name w:val="WW8Num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6"/>
    <w:multiLevelType w:val="singleLevel"/>
    <w:tmpl w:val="00000016"/>
    <w:name w:val="WW8Num51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00000017"/>
    <w:multiLevelType w:val="multilevel"/>
    <w:tmpl w:val="8EF8269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22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2EB2DC2"/>
    <w:multiLevelType w:val="multilevel"/>
    <w:tmpl w:val="A96C1AC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5" w15:restartNumberingAfterBreak="0">
    <w:nsid w:val="08416467"/>
    <w:multiLevelType w:val="multilevel"/>
    <w:tmpl w:val="00FE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AF4713C"/>
    <w:multiLevelType w:val="hybridMultilevel"/>
    <w:tmpl w:val="C29EC316"/>
    <w:lvl w:ilvl="0" w:tplc="B87277F4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i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B782E5C"/>
    <w:multiLevelType w:val="multilevel"/>
    <w:tmpl w:val="DBC471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0DD25FBB"/>
    <w:multiLevelType w:val="multilevel"/>
    <w:tmpl w:val="9AA8C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F8D3A39"/>
    <w:multiLevelType w:val="multilevel"/>
    <w:tmpl w:val="833C3586"/>
    <w:name w:val="WW8Num8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 w15:restartNumberingAfterBreak="0">
    <w:nsid w:val="117D22B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1C71F3"/>
    <w:multiLevelType w:val="hybridMultilevel"/>
    <w:tmpl w:val="23F6F6B8"/>
    <w:lvl w:ilvl="0" w:tplc="EC46BD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3B5856"/>
    <w:multiLevelType w:val="hybridMultilevel"/>
    <w:tmpl w:val="6E4011C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0851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908F5"/>
    <w:multiLevelType w:val="hybridMultilevel"/>
    <w:tmpl w:val="F8765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5A3D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69C72B9"/>
    <w:multiLevelType w:val="multilevel"/>
    <w:tmpl w:val="CC08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1" w15:restartNumberingAfterBreak="0">
    <w:nsid w:val="27326530"/>
    <w:multiLevelType w:val="multilevel"/>
    <w:tmpl w:val="D41021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42" w15:restartNumberingAfterBreak="0">
    <w:nsid w:val="276B5B95"/>
    <w:multiLevelType w:val="multilevel"/>
    <w:tmpl w:val="923EC20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3" w15:restartNumberingAfterBreak="0">
    <w:nsid w:val="304F7B03"/>
    <w:multiLevelType w:val="multilevel"/>
    <w:tmpl w:val="F4A4F1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41262E0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572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5F376EC"/>
    <w:multiLevelType w:val="hybridMultilevel"/>
    <w:tmpl w:val="3FCA9D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6493A94"/>
    <w:multiLevelType w:val="multilevel"/>
    <w:tmpl w:val="F4564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9F1010"/>
    <w:multiLevelType w:val="hybridMultilevel"/>
    <w:tmpl w:val="FCB6562A"/>
    <w:lvl w:ilvl="0" w:tplc="889E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trike w:val="0"/>
      </w:rPr>
    </w:lvl>
    <w:lvl w:ilvl="1" w:tplc="EE2A79C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7F737C6"/>
    <w:multiLevelType w:val="multilevel"/>
    <w:tmpl w:val="8C8C7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51" w15:restartNumberingAfterBreak="0">
    <w:nsid w:val="3CDD2F01"/>
    <w:multiLevelType w:val="hybridMultilevel"/>
    <w:tmpl w:val="C76055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5833C2"/>
    <w:multiLevelType w:val="hybridMultilevel"/>
    <w:tmpl w:val="BE86B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8504A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574EA8"/>
    <w:multiLevelType w:val="multilevel"/>
    <w:tmpl w:val="374A88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num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658A0"/>
    <w:multiLevelType w:val="multilevel"/>
    <w:tmpl w:val="80B66382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707" w:hanging="360"/>
      </w:pPr>
      <w:rPr>
        <w:rFonts w:ascii="Open Sans" w:hAnsi="Open Sans" w:cs="Open Sans" w:hint="default"/>
        <w:sz w:val="20"/>
        <w:szCs w:val="20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5323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 w:hint="default"/>
      </w:rPr>
    </w:lvl>
  </w:abstractNum>
  <w:abstractNum w:abstractNumId="60" w15:restartNumberingAfterBreak="0">
    <w:nsid w:val="672667C9"/>
    <w:multiLevelType w:val="multilevel"/>
    <w:tmpl w:val="EBC2070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330719"/>
    <w:multiLevelType w:val="multilevel"/>
    <w:tmpl w:val="CED44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648" w:hanging="648"/>
      </w:pPr>
      <w:rPr>
        <w:rFonts w:ascii="Calibri" w:eastAsia="Times New Roman" w:hAnsi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C94731"/>
    <w:multiLevelType w:val="multilevel"/>
    <w:tmpl w:val="378C6D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64" w15:restartNumberingAfterBreak="0">
    <w:nsid w:val="700E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3F4FB7"/>
    <w:multiLevelType w:val="hybridMultilevel"/>
    <w:tmpl w:val="73DC22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38BC13BE">
      <w:start w:val="1"/>
      <w:numFmt w:val="decimal"/>
      <w:lvlText w:val="%3."/>
      <w:lvlJc w:val="left"/>
      <w:pPr>
        <w:ind w:left="2922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FB31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D0E4699"/>
    <w:multiLevelType w:val="multilevel"/>
    <w:tmpl w:val="722EC8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330046">
    <w:abstractNumId w:val="42"/>
  </w:num>
  <w:num w:numId="2" w16cid:durableId="1552499696">
    <w:abstractNumId w:val="70"/>
  </w:num>
  <w:num w:numId="3" w16cid:durableId="1473058103">
    <w:abstractNumId w:val="64"/>
  </w:num>
  <w:num w:numId="4" w16cid:durableId="1552813135">
    <w:abstractNumId w:val="57"/>
  </w:num>
  <w:num w:numId="5" w16cid:durableId="2139445045">
    <w:abstractNumId w:val="26"/>
  </w:num>
  <w:num w:numId="6" w16cid:durableId="736317812">
    <w:abstractNumId w:val="24"/>
  </w:num>
  <w:num w:numId="7" w16cid:durableId="219218320">
    <w:abstractNumId w:val="71"/>
  </w:num>
  <w:num w:numId="8" w16cid:durableId="241524262">
    <w:abstractNumId w:val="28"/>
  </w:num>
  <w:num w:numId="9" w16cid:durableId="1803159045">
    <w:abstractNumId w:val="43"/>
  </w:num>
  <w:num w:numId="10" w16cid:durableId="2037461223">
    <w:abstractNumId w:val="27"/>
  </w:num>
  <w:num w:numId="11" w16cid:durableId="2124811396">
    <w:abstractNumId w:val="50"/>
  </w:num>
  <w:num w:numId="12" w16cid:durableId="1613249082">
    <w:abstractNumId w:val="40"/>
  </w:num>
  <w:num w:numId="13" w16cid:durableId="2145198410">
    <w:abstractNumId w:val="60"/>
  </w:num>
  <w:num w:numId="14" w16cid:durableId="1262909241">
    <w:abstractNumId w:val="36"/>
  </w:num>
  <w:num w:numId="15" w16cid:durableId="672562554">
    <w:abstractNumId w:val="45"/>
  </w:num>
  <w:num w:numId="16" w16cid:durableId="814571536">
    <w:abstractNumId w:val="41"/>
  </w:num>
  <w:num w:numId="17" w16cid:durableId="698162493">
    <w:abstractNumId w:val="54"/>
  </w:num>
  <w:num w:numId="18" w16cid:durableId="1672483784">
    <w:abstractNumId w:val="66"/>
  </w:num>
  <w:num w:numId="19" w16cid:durableId="69618663">
    <w:abstractNumId w:val="25"/>
  </w:num>
  <w:num w:numId="20" w16cid:durableId="1991252852">
    <w:abstractNumId w:val="51"/>
  </w:num>
  <w:num w:numId="21" w16cid:durableId="1837302746">
    <w:abstractNumId w:val="31"/>
  </w:num>
  <w:num w:numId="22" w16cid:durableId="161154870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3512">
    <w:abstractNumId w:val="63"/>
  </w:num>
  <w:num w:numId="24" w16cid:durableId="1059137349">
    <w:abstractNumId w:val="47"/>
  </w:num>
  <w:num w:numId="25" w16cid:durableId="954406716">
    <w:abstractNumId w:val="69"/>
  </w:num>
  <w:num w:numId="26" w16cid:durableId="246429822">
    <w:abstractNumId w:val="65"/>
  </w:num>
  <w:num w:numId="27" w16cid:durableId="1008629980">
    <w:abstractNumId w:val="32"/>
  </w:num>
  <w:num w:numId="28" w16cid:durableId="1067992153">
    <w:abstractNumId w:val="37"/>
  </w:num>
  <w:num w:numId="29" w16cid:durableId="2133084587">
    <w:abstractNumId w:val="35"/>
  </w:num>
  <w:num w:numId="30" w16cid:durableId="1344670096">
    <w:abstractNumId w:val="67"/>
  </w:num>
  <w:num w:numId="31" w16cid:durableId="1858618722">
    <w:abstractNumId w:val="62"/>
  </w:num>
  <w:num w:numId="32" w16cid:durableId="1036463296">
    <w:abstractNumId w:val="33"/>
  </w:num>
  <w:num w:numId="33" w16cid:durableId="809245496">
    <w:abstractNumId w:val="68"/>
  </w:num>
  <w:num w:numId="34" w16cid:durableId="1814249536">
    <w:abstractNumId w:val="58"/>
  </w:num>
  <w:num w:numId="35" w16cid:durableId="2004963180">
    <w:abstractNumId w:val="48"/>
  </w:num>
  <w:num w:numId="36" w16cid:durableId="618880929">
    <w:abstractNumId w:val="38"/>
  </w:num>
  <w:num w:numId="37" w16cid:durableId="1475831800">
    <w:abstractNumId w:val="72"/>
  </w:num>
  <w:num w:numId="38" w16cid:durableId="144781894">
    <w:abstractNumId w:val="34"/>
  </w:num>
  <w:num w:numId="39" w16cid:durableId="1699349693">
    <w:abstractNumId w:val="52"/>
  </w:num>
  <w:num w:numId="40" w16cid:durableId="215045353">
    <w:abstractNumId w:val="56"/>
  </w:num>
  <w:num w:numId="41" w16cid:durableId="585463349">
    <w:abstractNumId w:val="30"/>
  </w:num>
  <w:num w:numId="42" w16cid:durableId="964652697">
    <w:abstractNumId w:val="44"/>
  </w:num>
  <w:num w:numId="43" w16cid:durableId="885263927">
    <w:abstractNumId w:val="61"/>
  </w:num>
  <w:num w:numId="44" w16cid:durableId="848065493">
    <w:abstractNumId w:val="39"/>
  </w:num>
  <w:num w:numId="45" w16cid:durableId="1453748554">
    <w:abstractNumId w:val="49"/>
  </w:num>
  <w:num w:numId="46" w16cid:durableId="2138334776">
    <w:abstractNumId w:val="46"/>
  </w:num>
  <w:num w:numId="47" w16cid:durableId="1135373685">
    <w:abstractNumId w:val="5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68"/>
    <w:rsid w:val="000013F0"/>
    <w:rsid w:val="00001BF2"/>
    <w:rsid w:val="00002F1D"/>
    <w:rsid w:val="0000705C"/>
    <w:rsid w:val="000100C6"/>
    <w:rsid w:val="0001068F"/>
    <w:rsid w:val="00011304"/>
    <w:rsid w:val="000113D4"/>
    <w:rsid w:val="00011811"/>
    <w:rsid w:val="00012718"/>
    <w:rsid w:val="00012C07"/>
    <w:rsid w:val="00013339"/>
    <w:rsid w:val="00013872"/>
    <w:rsid w:val="00013F84"/>
    <w:rsid w:val="000146DD"/>
    <w:rsid w:val="00015216"/>
    <w:rsid w:val="00017D4F"/>
    <w:rsid w:val="0002024F"/>
    <w:rsid w:val="00024F4E"/>
    <w:rsid w:val="00025470"/>
    <w:rsid w:val="00025837"/>
    <w:rsid w:val="00027AC2"/>
    <w:rsid w:val="0003000D"/>
    <w:rsid w:val="0003081E"/>
    <w:rsid w:val="00030A35"/>
    <w:rsid w:val="00031D05"/>
    <w:rsid w:val="000328EE"/>
    <w:rsid w:val="00032BFF"/>
    <w:rsid w:val="00032D82"/>
    <w:rsid w:val="00033BFE"/>
    <w:rsid w:val="00033C5D"/>
    <w:rsid w:val="000342DC"/>
    <w:rsid w:val="000346EF"/>
    <w:rsid w:val="00034859"/>
    <w:rsid w:val="00034BD9"/>
    <w:rsid w:val="00034DF6"/>
    <w:rsid w:val="00035AB1"/>
    <w:rsid w:val="00036004"/>
    <w:rsid w:val="0003627E"/>
    <w:rsid w:val="0003657D"/>
    <w:rsid w:val="00036737"/>
    <w:rsid w:val="0004018F"/>
    <w:rsid w:val="00040232"/>
    <w:rsid w:val="0004045A"/>
    <w:rsid w:val="00040C79"/>
    <w:rsid w:val="0004173E"/>
    <w:rsid w:val="000427F2"/>
    <w:rsid w:val="000436E0"/>
    <w:rsid w:val="00044423"/>
    <w:rsid w:val="000450E5"/>
    <w:rsid w:val="000455E7"/>
    <w:rsid w:val="00045FD1"/>
    <w:rsid w:val="000463F5"/>
    <w:rsid w:val="000467DF"/>
    <w:rsid w:val="00046E28"/>
    <w:rsid w:val="00047816"/>
    <w:rsid w:val="00050650"/>
    <w:rsid w:val="0005071A"/>
    <w:rsid w:val="00051364"/>
    <w:rsid w:val="00051938"/>
    <w:rsid w:val="0005303B"/>
    <w:rsid w:val="00053707"/>
    <w:rsid w:val="00053CDE"/>
    <w:rsid w:val="00054BF5"/>
    <w:rsid w:val="000551A2"/>
    <w:rsid w:val="0005582B"/>
    <w:rsid w:val="00055C57"/>
    <w:rsid w:val="00056073"/>
    <w:rsid w:val="000567B3"/>
    <w:rsid w:val="00056E12"/>
    <w:rsid w:val="00057773"/>
    <w:rsid w:val="00060EC0"/>
    <w:rsid w:val="00061779"/>
    <w:rsid w:val="0006190C"/>
    <w:rsid w:val="00061BC6"/>
    <w:rsid w:val="00061E48"/>
    <w:rsid w:val="00062345"/>
    <w:rsid w:val="000630EA"/>
    <w:rsid w:val="0006317B"/>
    <w:rsid w:val="00063E1F"/>
    <w:rsid w:val="00066CB7"/>
    <w:rsid w:val="00066F73"/>
    <w:rsid w:val="00067FAC"/>
    <w:rsid w:val="00070F77"/>
    <w:rsid w:val="00072699"/>
    <w:rsid w:val="00072B3B"/>
    <w:rsid w:val="00072D60"/>
    <w:rsid w:val="00073B20"/>
    <w:rsid w:val="00073C8B"/>
    <w:rsid w:val="00074B01"/>
    <w:rsid w:val="00075012"/>
    <w:rsid w:val="00075265"/>
    <w:rsid w:val="00075827"/>
    <w:rsid w:val="00075E0D"/>
    <w:rsid w:val="0007687A"/>
    <w:rsid w:val="000768AD"/>
    <w:rsid w:val="00076907"/>
    <w:rsid w:val="00077718"/>
    <w:rsid w:val="000818C5"/>
    <w:rsid w:val="0008228E"/>
    <w:rsid w:val="000822AA"/>
    <w:rsid w:val="00082C07"/>
    <w:rsid w:val="00082DED"/>
    <w:rsid w:val="00083410"/>
    <w:rsid w:val="00083845"/>
    <w:rsid w:val="00083E1D"/>
    <w:rsid w:val="0008474E"/>
    <w:rsid w:val="00084BBE"/>
    <w:rsid w:val="00084C8A"/>
    <w:rsid w:val="00084E04"/>
    <w:rsid w:val="0008776C"/>
    <w:rsid w:val="0009029C"/>
    <w:rsid w:val="000902DC"/>
    <w:rsid w:val="000914B8"/>
    <w:rsid w:val="00091E9E"/>
    <w:rsid w:val="00091F1C"/>
    <w:rsid w:val="000927F4"/>
    <w:rsid w:val="00092F81"/>
    <w:rsid w:val="0009307D"/>
    <w:rsid w:val="0009347F"/>
    <w:rsid w:val="000940DE"/>
    <w:rsid w:val="000946DC"/>
    <w:rsid w:val="000949DC"/>
    <w:rsid w:val="00094BE9"/>
    <w:rsid w:val="00095F8C"/>
    <w:rsid w:val="000974F1"/>
    <w:rsid w:val="000A0734"/>
    <w:rsid w:val="000A0E95"/>
    <w:rsid w:val="000A1217"/>
    <w:rsid w:val="000A2051"/>
    <w:rsid w:val="000A242C"/>
    <w:rsid w:val="000A40A9"/>
    <w:rsid w:val="000A4CED"/>
    <w:rsid w:val="000A4CFD"/>
    <w:rsid w:val="000A507B"/>
    <w:rsid w:val="000A534B"/>
    <w:rsid w:val="000A56B8"/>
    <w:rsid w:val="000A5F63"/>
    <w:rsid w:val="000A61CD"/>
    <w:rsid w:val="000A672B"/>
    <w:rsid w:val="000A6BF6"/>
    <w:rsid w:val="000B05B4"/>
    <w:rsid w:val="000B1E15"/>
    <w:rsid w:val="000B24C4"/>
    <w:rsid w:val="000B2902"/>
    <w:rsid w:val="000B3D8E"/>
    <w:rsid w:val="000B513D"/>
    <w:rsid w:val="000B54C2"/>
    <w:rsid w:val="000B55AA"/>
    <w:rsid w:val="000B5B00"/>
    <w:rsid w:val="000B5CED"/>
    <w:rsid w:val="000C04DA"/>
    <w:rsid w:val="000C0979"/>
    <w:rsid w:val="000C0A25"/>
    <w:rsid w:val="000C0F6C"/>
    <w:rsid w:val="000C18A7"/>
    <w:rsid w:val="000C1B3E"/>
    <w:rsid w:val="000C2C1B"/>
    <w:rsid w:val="000C2FD4"/>
    <w:rsid w:val="000C337B"/>
    <w:rsid w:val="000C3465"/>
    <w:rsid w:val="000C55D8"/>
    <w:rsid w:val="000C62FE"/>
    <w:rsid w:val="000D0311"/>
    <w:rsid w:val="000D078C"/>
    <w:rsid w:val="000D1320"/>
    <w:rsid w:val="000D1EAA"/>
    <w:rsid w:val="000D413B"/>
    <w:rsid w:val="000D479E"/>
    <w:rsid w:val="000D49C3"/>
    <w:rsid w:val="000D5568"/>
    <w:rsid w:val="000D576B"/>
    <w:rsid w:val="000D58A9"/>
    <w:rsid w:val="000D6E80"/>
    <w:rsid w:val="000D7579"/>
    <w:rsid w:val="000D7BE5"/>
    <w:rsid w:val="000E3AD2"/>
    <w:rsid w:val="000E5150"/>
    <w:rsid w:val="000E67FE"/>
    <w:rsid w:val="000F07AB"/>
    <w:rsid w:val="000F0E6C"/>
    <w:rsid w:val="000F1914"/>
    <w:rsid w:val="000F1998"/>
    <w:rsid w:val="000F2D26"/>
    <w:rsid w:val="000F3052"/>
    <w:rsid w:val="000F30B3"/>
    <w:rsid w:val="000F3728"/>
    <w:rsid w:val="000F3B11"/>
    <w:rsid w:val="000F3C32"/>
    <w:rsid w:val="000F40B4"/>
    <w:rsid w:val="000F5241"/>
    <w:rsid w:val="000F599B"/>
    <w:rsid w:val="000F5AB5"/>
    <w:rsid w:val="000F5DC6"/>
    <w:rsid w:val="000F6A6A"/>
    <w:rsid w:val="000F6F92"/>
    <w:rsid w:val="00100173"/>
    <w:rsid w:val="00100B85"/>
    <w:rsid w:val="00100FC1"/>
    <w:rsid w:val="00101882"/>
    <w:rsid w:val="00101BAA"/>
    <w:rsid w:val="00101FAD"/>
    <w:rsid w:val="00102256"/>
    <w:rsid w:val="001042F2"/>
    <w:rsid w:val="0010532D"/>
    <w:rsid w:val="001055BE"/>
    <w:rsid w:val="00105B89"/>
    <w:rsid w:val="00105F56"/>
    <w:rsid w:val="00106715"/>
    <w:rsid w:val="00107079"/>
    <w:rsid w:val="00107456"/>
    <w:rsid w:val="00107C1D"/>
    <w:rsid w:val="00110F6E"/>
    <w:rsid w:val="00111275"/>
    <w:rsid w:val="0011185D"/>
    <w:rsid w:val="00111913"/>
    <w:rsid w:val="00112478"/>
    <w:rsid w:val="0011284B"/>
    <w:rsid w:val="00113917"/>
    <w:rsid w:val="0011474B"/>
    <w:rsid w:val="00115BA1"/>
    <w:rsid w:val="00115BDC"/>
    <w:rsid w:val="00120A94"/>
    <w:rsid w:val="00120C17"/>
    <w:rsid w:val="0012251A"/>
    <w:rsid w:val="00122FA6"/>
    <w:rsid w:val="0012339D"/>
    <w:rsid w:val="00123B99"/>
    <w:rsid w:val="0012432B"/>
    <w:rsid w:val="001245F1"/>
    <w:rsid w:val="00124C44"/>
    <w:rsid w:val="00125282"/>
    <w:rsid w:val="00125795"/>
    <w:rsid w:val="00125F17"/>
    <w:rsid w:val="0012766C"/>
    <w:rsid w:val="00127F00"/>
    <w:rsid w:val="00130474"/>
    <w:rsid w:val="00130F73"/>
    <w:rsid w:val="001318D6"/>
    <w:rsid w:val="0013198E"/>
    <w:rsid w:val="00132412"/>
    <w:rsid w:val="00133127"/>
    <w:rsid w:val="00133D87"/>
    <w:rsid w:val="00133DB9"/>
    <w:rsid w:val="00133DDF"/>
    <w:rsid w:val="00135FE6"/>
    <w:rsid w:val="0013647E"/>
    <w:rsid w:val="0013652E"/>
    <w:rsid w:val="00136C44"/>
    <w:rsid w:val="00136E98"/>
    <w:rsid w:val="00140064"/>
    <w:rsid w:val="00140DF8"/>
    <w:rsid w:val="00141921"/>
    <w:rsid w:val="00141FCC"/>
    <w:rsid w:val="001434C3"/>
    <w:rsid w:val="0014542F"/>
    <w:rsid w:val="00145550"/>
    <w:rsid w:val="001458BE"/>
    <w:rsid w:val="00146180"/>
    <w:rsid w:val="0014687E"/>
    <w:rsid w:val="00147216"/>
    <w:rsid w:val="00151350"/>
    <w:rsid w:val="00151C12"/>
    <w:rsid w:val="00151D90"/>
    <w:rsid w:val="0015280F"/>
    <w:rsid w:val="0015321D"/>
    <w:rsid w:val="00153DE4"/>
    <w:rsid w:val="00153FA6"/>
    <w:rsid w:val="00154391"/>
    <w:rsid w:val="00154D88"/>
    <w:rsid w:val="00155272"/>
    <w:rsid w:val="00155551"/>
    <w:rsid w:val="00155BDF"/>
    <w:rsid w:val="00160A00"/>
    <w:rsid w:val="00160FF2"/>
    <w:rsid w:val="001624D6"/>
    <w:rsid w:val="00163EA5"/>
    <w:rsid w:val="001645EB"/>
    <w:rsid w:val="00165487"/>
    <w:rsid w:val="00166819"/>
    <w:rsid w:val="00167820"/>
    <w:rsid w:val="00167C91"/>
    <w:rsid w:val="001714DC"/>
    <w:rsid w:val="0017168B"/>
    <w:rsid w:val="0017172F"/>
    <w:rsid w:val="00172239"/>
    <w:rsid w:val="001729A5"/>
    <w:rsid w:val="00172C59"/>
    <w:rsid w:val="00175763"/>
    <w:rsid w:val="00177064"/>
    <w:rsid w:val="00177184"/>
    <w:rsid w:val="001772FF"/>
    <w:rsid w:val="0017758B"/>
    <w:rsid w:val="00180E2C"/>
    <w:rsid w:val="00180FC4"/>
    <w:rsid w:val="00181025"/>
    <w:rsid w:val="001812E0"/>
    <w:rsid w:val="00181543"/>
    <w:rsid w:val="00181C62"/>
    <w:rsid w:val="0018202C"/>
    <w:rsid w:val="00183845"/>
    <w:rsid w:val="00183D81"/>
    <w:rsid w:val="001843AD"/>
    <w:rsid w:val="001844FA"/>
    <w:rsid w:val="00184B1A"/>
    <w:rsid w:val="00185942"/>
    <w:rsid w:val="00185B1B"/>
    <w:rsid w:val="001904F7"/>
    <w:rsid w:val="001923F2"/>
    <w:rsid w:val="0019329F"/>
    <w:rsid w:val="00193600"/>
    <w:rsid w:val="00194D1A"/>
    <w:rsid w:val="00195707"/>
    <w:rsid w:val="0019658F"/>
    <w:rsid w:val="00196EA7"/>
    <w:rsid w:val="001A012F"/>
    <w:rsid w:val="001A0287"/>
    <w:rsid w:val="001A083F"/>
    <w:rsid w:val="001A1646"/>
    <w:rsid w:val="001A3271"/>
    <w:rsid w:val="001A3C4A"/>
    <w:rsid w:val="001A40E3"/>
    <w:rsid w:val="001A4171"/>
    <w:rsid w:val="001A4A33"/>
    <w:rsid w:val="001A4D68"/>
    <w:rsid w:val="001A5504"/>
    <w:rsid w:val="001A609E"/>
    <w:rsid w:val="001A6975"/>
    <w:rsid w:val="001A75A8"/>
    <w:rsid w:val="001A78FF"/>
    <w:rsid w:val="001B146B"/>
    <w:rsid w:val="001B1CDC"/>
    <w:rsid w:val="001B1E92"/>
    <w:rsid w:val="001B22A7"/>
    <w:rsid w:val="001B235D"/>
    <w:rsid w:val="001B2429"/>
    <w:rsid w:val="001B2A80"/>
    <w:rsid w:val="001B2F23"/>
    <w:rsid w:val="001B2F62"/>
    <w:rsid w:val="001B482E"/>
    <w:rsid w:val="001B583A"/>
    <w:rsid w:val="001B59DC"/>
    <w:rsid w:val="001B5C86"/>
    <w:rsid w:val="001B5F33"/>
    <w:rsid w:val="001B6CB6"/>
    <w:rsid w:val="001C07BA"/>
    <w:rsid w:val="001C17B8"/>
    <w:rsid w:val="001C26B5"/>
    <w:rsid w:val="001C33D0"/>
    <w:rsid w:val="001C34C9"/>
    <w:rsid w:val="001C45FE"/>
    <w:rsid w:val="001C46E7"/>
    <w:rsid w:val="001C5CA6"/>
    <w:rsid w:val="001C6BFF"/>
    <w:rsid w:val="001C7870"/>
    <w:rsid w:val="001C79D8"/>
    <w:rsid w:val="001C7A61"/>
    <w:rsid w:val="001C7BE2"/>
    <w:rsid w:val="001D39AC"/>
    <w:rsid w:val="001D401C"/>
    <w:rsid w:val="001D4B27"/>
    <w:rsid w:val="001D5D0B"/>
    <w:rsid w:val="001D701C"/>
    <w:rsid w:val="001D71C1"/>
    <w:rsid w:val="001D76EC"/>
    <w:rsid w:val="001D7D1C"/>
    <w:rsid w:val="001D7F0E"/>
    <w:rsid w:val="001E084D"/>
    <w:rsid w:val="001E09BB"/>
    <w:rsid w:val="001E2456"/>
    <w:rsid w:val="001E302B"/>
    <w:rsid w:val="001E3127"/>
    <w:rsid w:val="001E3172"/>
    <w:rsid w:val="001E3221"/>
    <w:rsid w:val="001E36F2"/>
    <w:rsid w:val="001E3844"/>
    <w:rsid w:val="001E4AAC"/>
    <w:rsid w:val="001E4D55"/>
    <w:rsid w:val="001E51AF"/>
    <w:rsid w:val="001E5D36"/>
    <w:rsid w:val="001E602D"/>
    <w:rsid w:val="001E671E"/>
    <w:rsid w:val="001E6A3A"/>
    <w:rsid w:val="001E6DEF"/>
    <w:rsid w:val="001F022D"/>
    <w:rsid w:val="001F16DC"/>
    <w:rsid w:val="001F34E7"/>
    <w:rsid w:val="001F372E"/>
    <w:rsid w:val="001F3BE5"/>
    <w:rsid w:val="001F3D5C"/>
    <w:rsid w:val="001F473C"/>
    <w:rsid w:val="001F47D7"/>
    <w:rsid w:val="001F5BFA"/>
    <w:rsid w:val="001F60C5"/>
    <w:rsid w:val="001F6B4A"/>
    <w:rsid w:val="001F7573"/>
    <w:rsid w:val="001F7A8B"/>
    <w:rsid w:val="0020149E"/>
    <w:rsid w:val="00201B1F"/>
    <w:rsid w:val="002029B7"/>
    <w:rsid w:val="002032FE"/>
    <w:rsid w:val="002035B4"/>
    <w:rsid w:val="0020371A"/>
    <w:rsid w:val="002038AE"/>
    <w:rsid w:val="00203F0E"/>
    <w:rsid w:val="0020432D"/>
    <w:rsid w:val="00205E39"/>
    <w:rsid w:val="00206DFE"/>
    <w:rsid w:val="00207127"/>
    <w:rsid w:val="002079CB"/>
    <w:rsid w:val="00207FA1"/>
    <w:rsid w:val="00210109"/>
    <w:rsid w:val="002102FD"/>
    <w:rsid w:val="0021114B"/>
    <w:rsid w:val="00211692"/>
    <w:rsid w:val="00211F3F"/>
    <w:rsid w:val="00212111"/>
    <w:rsid w:val="00212A18"/>
    <w:rsid w:val="00212CCF"/>
    <w:rsid w:val="002148CD"/>
    <w:rsid w:val="00214D2F"/>
    <w:rsid w:val="00216447"/>
    <w:rsid w:val="002167FC"/>
    <w:rsid w:val="00216946"/>
    <w:rsid w:val="0021792E"/>
    <w:rsid w:val="00217D39"/>
    <w:rsid w:val="00220260"/>
    <w:rsid w:val="002230D1"/>
    <w:rsid w:val="002237C6"/>
    <w:rsid w:val="00224629"/>
    <w:rsid w:val="00224F4B"/>
    <w:rsid w:val="00227BD7"/>
    <w:rsid w:val="0023043B"/>
    <w:rsid w:val="002309F9"/>
    <w:rsid w:val="00231CF5"/>
    <w:rsid w:val="0023297D"/>
    <w:rsid w:val="00233DA4"/>
    <w:rsid w:val="00234198"/>
    <w:rsid w:val="0023439E"/>
    <w:rsid w:val="00235743"/>
    <w:rsid w:val="00236D6E"/>
    <w:rsid w:val="00240302"/>
    <w:rsid w:val="00240542"/>
    <w:rsid w:val="002405B4"/>
    <w:rsid w:val="00240887"/>
    <w:rsid w:val="00240BA5"/>
    <w:rsid w:val="00240E43"/>
    <w:rsid w:val="002411DF"/>
    <w:rsid w:val="002412F2"/>
    <w:rsid w:val="00243AA5"/>
    <w:rsid w:val="00243AC0"/>
    <w:rsid w:val="00243E63"/>
    <w:rsid w:val="00244466"/>
    <w:rsid w:val="002450C1"/>
    <w:rsid w:val="00245166"/>
    <w:rsid w:val="0024524D"/>
    <w:rsid w:val="002454E9"/>
    <w:rsid w:val="0024632F"/>
    <w:rsid w:val="00246569"/>
    <w:rsid w:val="002477C1"/>
    <w:rsid w:val="00250B3E"/>
    <w:rsid w:val="00251344"/>
    <w:rsid w:val="00251BB1"/>
    <w:rsid w:val="00251E08"/>
    <w:rsid w:val="00253C1D"/>
    <w:rsid w:val="00255444"/>
    <w:rsid w:val="0026016D"/>
    <w:rsid w:val="00260CE0"/>
    <w:rsid w:val="00260EE0"/>
    <w:rsid w:val="00262673"/>
    <w:rsid w:val="00262B6A"/>
    <w:rsid w:val="002635B7"/>
    <w:rsid w:val="0026396B"/>
    <w:rsid w:val="00263CA3"/>
    <w:rsid w:val="00264196"/>
    <w:rsid w:val="002643A7"/>
    <w:rsid w:val="00264512"/>
    <w:rsid w:val="002647C0"/>
    <w:rsid w:val="0026521F"/>
    <w:rsid w:val="002655C2"/>
    <w:rsid w:val="00265A2D"/>
    <w:rsid w:val="002664B9"/>
    <w:rsid w:val="00266DF0"/>
    <w:rsid w:val="002675A2"/>
    <w:rsid w:val="0026796D"/>
    <w:rsid w:val="00270242"/>
    <w:rsid w:val="0027074D"/>
    <w:rsid w:val="00271416"/>
    <w:rsid w:val="00271432"/>
    <w:rsid w:val="00272B3A"/>
    <w:rsid w:val="00272E2B"/>
    <w:rsid w:val="00272E97"/>
    <w:rsid w:val="0027336B"/>
    <w:rsid w:val="002736A4"/>
    <w:rsid w:val="0027376A"/>
    <w:rsid w:val="0027376E"/>
    <w:rsid w:val="00275429"/>
    <w:rsid w:val="00276013"/>
    <w:rsid w:val="00280F7E"/>
    <w:rsid w:val="00282E7F"/>
    <w:rsid w:val="002844BD"/>
    <w:rsid w:val="00285961"/>
    <w:rsid w:val="00285A01"/>
    <w:rsid w:val="00285AA2"/>
    <w:rsid w:val="0028751A"/>
    <w:rsid w:val="0028767F"/>
    <w:rsid w:val="00287738"/>
    <w:rsid w:val="0028796B"/>
    <w:rsid w:val="00287E43"/>
    <w:rsid w:val="00292783"/>
    <w:rsid w:val="002927D1"/>
    <w:rsid w:val="00292AB8"/>
    <w:rsid w:val="00292C92"/>
    <w:rsid w:val="002939BB"/>
    <w:rsid w:val="00294327"/>
    <w:rsid w:val="002945A8"/>
    <w:rsid w:val="00295BB5"/>
    <w:rsid w:val="00295E70"/>
    <w:rsid w:val="00295F71"/>
    <w:rsid w:val="00295FD4"/>
    <w:rsid w:val="00296153"/>
    <w:rsid w:val="00296693"/>
    <w:rsid w:val="002969D9"/>
    <w:rsid w:val="00296C6C"/>
    <w:rsid w:val="00297C09"/>
    <w:rsid w:val="002A0BCA"/>
    <w:rsid w:val="002A1146"/>
    <w:rsid w:val="002A214C"/>
    <w:rsid w:val="002A3083"/>
    <w:rsid w:val="002A376F"/>
    <w:rsid w:val="002A37C8"/>
    <w:rsid w:val="002A40E9"/>
    <w:rsid w:val="002A4D0D"/>
    <w:rsid w:val="002A7410"/>
    <w:rsid w:val="002A7514"/>
    <w:rsid w:val="002B1853"/>
    <w:rsid w:val="002B1A18"/>
    <w:rsid w:val="002B1B25"/>
    <w:rsid w:val="002B2423"/>
    <w:rsid w:val="002B270A"/>
    <w:rsid w:val="002B304E"/>
    <w:rsid w:val="002B3A9D"/>
    <w:rsid w:val="002B59D4"/>
    <w:rsid w:val="002B6849"/>
    <w:rsid w:val="002B6A94"/>
    <w:rsid w:val="002B75DF"/>
    <w:rsid w:val="002C1591"/>
    <w:rsid w:val="002C213D"/>
    <w:rsid w:val="002C2201"/>
    <w:rsid w:val="002C48A1"/>
    <w:rsid w:val="002C57EA"/>
    <w:rsid w:val="002C5801"/>
    <w:rsid w:val="002C62E1"/>
    <w:rsid w:val="002C71B2"/>
    <w:rsid w:val="002C740F"/>
    <w:rsid w:val="002C79B7"/>
    <w:rsid w:val="002D0EE4"/>
    <w:rsid w:val="002D1B86"/>
    <w:rsid w:val="002D255A"/>
    <w:rsid w:val="002D2E9F"/>
    <w:rsid w:val="002D48F1"/>
    <w:rsid w:val="002D54DC"/>
    <w:rsid w:val="002D65BB"/>
    <w:rsid w:val="002D7827"/>
    <w:rsid w:val="002D7A12"/>
    <w:rsid w:val="002E07E3"/>
    <w:rsid w:val="002E197B"/>
    <w:rsid w:val="002E24F1"/>
    <w:rsid w:val="002E2BA5"/>
    <w:rsid w:val="002E3B42"/>
    <w:rsid w:val="002E502F"/>
    <w:rsid w:val="002E5885"/>
    <w:rsid w:val="002E5F45"/>
    <w:rsid w:val="002F017E"/>
    <w:rsid w:val="002F2FB2"/>
    <w:rsid w:val="002F4A18"/>
    <w:rsid w:val="002F4EE4"/>
    <w:rsid w:val="002F616E"/>
    <w:rsid w:val="002F6AAF"/>
    <w:rsid w:val="002F6DD7"/>
    <w:rsid w:val="002F797D"/>
    <w:rsid w:val="00300757"/>
    <w:rsid w:val="00300A6F"/>
    <w:rsid w:val="0030183A"/>
    <w:rsid w:val="00302961"/>
    <w:rsid w:val="00302B96"/>
    <w:rsid w:val="003037D8"/>
    <w:rsid w:val="003038DB"/>
    <w:rsid w:val="00303FB2"/>
    <w:rsid w:val="00305772"/>
    <w:rsid w:val="00305C2B"/>
    <w:rsid w:val="003061C5"/>
    <w:rsid w:val="00307583"/>
    <w:rsid w:val="0031032A"/>
    <w:rsid w:val="00310331"/>
    <w:rsid w:val="00310BDA"/>
    <w:rsid w:val="00312270"/>
    <w:rsid w:val="00312332"/>
    <w:rsid w:val="00312ABB"/>
    <w:rsid w:val="0031311B"/>
    <w:rsid w:val="003132D8"/>
    <w:rsid w:val="00313F19"/>
    <w:rsid w:val="00314705"/>
    <w:rsid w:val="00314714"/>
    <w:rsid w:val="003149C3"/>
    <w:rsid w:val="003149E3"/>
    <w:rsid w:val="00315183"/>
    <w:rsid w:val="003151FD"/>
    <w:rsid w:val="00317AF9"/>
    <w:rsid w:val="003212C4"/>
    <w:rsid w:val="003229DF"/>
    <w:rsid w:val="00322A79"/>
    <w:rsid w:val="003231F1"/>
    <w:rsid w:val="00323EEC"/>
    <w:rsid w:val="00323FD9"/>
    <w:rsid w:val="00324F76"/>
    <w:rsid w:val="0032521F"/>
    <w:rsid w:val="003256ED"/>
    <w:rsid w:val="00325D15"/>
    <w:rsid w:val="003264C6"/>
    <w:rsid w:val="00326DD2"/>
    <w:rsid w:val="00326E63"/>
    <w:rsid w:val="00327601"/>
    <w:rsid w:val="00327AD7"/>
    <w:rsid w:val="0033026C"/>
    <w:rsid w:val="00330595"/>
    <w:rsid w:val="003307AF"/>
    <w:rsid w:val="00330CBE"/>
    <w:rsid w:val="003312DB"/>
    <w:rsid w:val="00331C16"/>
    <w:rsid w:val="003325F1"/>
    <w:rsid w:val="00333640"/>
    <w:rsid w:val="00334563"/>
    <w:rsid w:val="003346A9"/>
    <w:rsid w:val="00335041"/>
    <w:rsid w:val="00335248"/>
    <w:rsid w:val="00335273"/>
    <w:rsid w:val="0033547C"/>
    <w:rsid w:val="00336EE8"/>
    <w:rsid w:val="00337E1D"/>
    <w:rsid w:val="00340A0D"/>
    <w:rsid w:val="00340B4F"/>
    <w:rsid w:val="003416FE"/>
    <w:rsid w:val="0034287A"/>
    <w:rsid w:val="00342ADE"/>
    <w:rsid w:val="0034328D"/>
    <w:rsid w:val="00343B89"/>
    <w:rsid w:val="00343EB9"/>
    <w:rsid w:val="003452AE"/>
    <w:rsid w:val="0034563B"/>
    <w:rsid w:val="003458C8"/>
    <w:rsid w:val="0034590F"/>
    <w:rsid w:val="00345D56"/>
    <w:rsid w:val="00346647"/>
    <w:rsid w:val="003472F0"/>
    <w:rsid w:val="003474AF"/>
    <w:rsid w:val="00350592"/>
    <w:rsid w:val="0035208E"/>
    <w:rsid w:val="00352A47"/>
    <w:rsid w:val="00352BF3"/>
    <w:rsid w:val="00352EB6"/>
    <w:rsid w:val="00353E26"/>
    <w:rsid w:val="0035417A"/>
    <w:rsid w:val="00354662"/>
    <w:rsid w:val="00355C09"/>
    <w:rsid w:val="0035640B"/>
    <w:rsid w:val="003564B8"/>
    <w:rsid w:val="003577F1"/>
    <w:rsid w:val="003612DF"/>
    <w:rsid w:val="0036142B"/>
    <w:rsid w:val="003634BE"/>
    <w:rsid w:val="00363BA0"/>
    <w:rsid w:val="00364202"/>
    <w:rsid w:val="0036444F"/>
    <w:rsid w:val="00365858"/>
    <w:rsid w:val="003670C3"/>
    <w:rsid w:val="003670DF"/>
    <w:rsid w:val="00367213"/>
    <w:rsid w:val="00367A0C"/>
    <w:rsid w:val="00367CB6"/>
    <w:rsid w:val="00367ED9"/>
    <w:rsid w:val="00367FA5"/>
    <w:rsid w:val="0037157C"/>
    <w:rsid w:val="0037178F"/>
    <w:rsid w:val="003718F5"/>
    <w:rsid w:val="00371F6E"/>
    <w:rsid w:val="003724AD"/>
    <w:rsid w:val="00372D18"/>
    <w:rsid w:val="003730D0"/>
    <w:rsid w:val="00375A11"/>
    <w:rsid w:val="00376107"/>
    <w:rsid w:val="00380038"/>
    <w:rsid w:val="00380275"/>
    <w:rsid w:val="003828D9"/>
    <w:rsid w:val="00382F5A"/>
    <w:rsid w:val="0038418B"/>
    <w:rsid w:val="003844AD"/>
    <w:rsid w:val="00385203"/>
    <w:rsid w:val="00386249"/>
    <w:rsid w:val="003867E9"/>
    <w:rsid w:val="00386BAA"/>
    <w:rsid w:val="00386D2A"/>
    <w:rsid w:val="00386E97"/>
    <w:rsid w:val="00387558"/>
    <w:rsid w:val="0038769C"/>
    <w:rsid w:val="00387D74"/>
    <w:rsid w:val="00391D57"/>
    <w:rsid w:val="00391E4F"/>
    <w:rsid w:val="003920F2"/>
    <w:rsid w:val="00392E73"/>
    <w:rsid w:val="003937E0"/>
    <w:rsid w:val="00394C4B"/>
    <w:rsid w:val="00394F0B"/>
    <w:rsid w:val="0039533E"/>
    <w:rsid w:val="003954AD"/>
    <w:rsid w:val="00395DE5"/>
    <w:rsid w:val="00396BAE"/>
    <w:rsid w:val="003A0A4B"/>
    <w:rsid w:val="003A1617"/>
    <w:rsid w:val="003A21FB"/>
    <w:rsid w:val="003A26BB"/>
    <w:rsid w:val="003A290C"/>
    <w:rsid w:val="003A45BC"/>
    <w:rsid w:val="003A45BD"/>
    <w:rsid w:val="003A4D46"/>
    <w:rsid w:val="003A615D"/>
    <w:rsid w:val="003A66A0"/>
    <w:rsid w:val="003A67D2"/>
    <w:rsid w:val="003A6DF0"/>
    <w:rsid w:val="003A6EAD"/>
    <w:rsid w:val="003A7F3B"/>
    <w:rsid w:val="003B094C"/>
    <w:rsid w:val="003B1E3A"/>
    <w:rsid w:val="003B2122"/>
    <w:rsid w:val="003B3027"/>
    <w:rsid w:val="003B3C40"/>
    <w:rsid w:val="003B4F34"/>
    <w:rsid w:val="003B50A5"/>
    <w:rsid w:val="003B5784"/>
    <w:rsid w:val="003B5D73"/>
    <w:rsid w:val="003B6E87"/>
    <w:rsid w:val="003B751F"/>
    <w:rsid w:val="003C00D6"/>
    <w:rsid w:val="003C0118"/>
    <w:rsid w:val="003C0823"/>
    <w:rsid w:val="003C0C4D"/>
    <w:rsid w:val="003C0E2B"/>
    <w:rsid w:val="003C23EE"/>
    <w:rsid w:val="003C28DF"/>
    <w:rsid w:val="003C2C6E"/>
    <w:rsid w:val="003C2E93"/>
    <w:rsid w:val="003C3BF2"/>
    <w:rsid w:val="003C471F"/>
    <w:rsid w:val="003C4CAE"/>
    <w:rsid w:val="003C60B5"/>
    <w:rsid w:val="003C6156"/>
    <w:rsid w:val="003C67A9"/>
    <w:rsid w:val="003C75B5"/>
    <w:rsid w:val="003C7B7B"/>
    <w:rsid w:val="003C7C80"/>
    <w:rsid w:val="003D0158"/>
    <w:rsid w:val="003D01D8"/>
    <w:rsid w:val="003D06D8"/>
    <w:rsid w:val="003D1B49"/>
    <w:rsid w:val="003D1C58"/>
    <w:rsid w:val="003D1FB4"/>
    <w:rsid w:val="003D2144"/>
    <w:rsid w:val="003D21A4"/>
    <w:rsid w:val="003D310F"/>
    <w:rsid w:val="003D379B"/>
    <w:rsid w:val="003D46DD"/>
    <w:rsid w:val="003D49E7"/>
    <w:rsid w:val="003D59B7"/>
    <w:rsid w:val="003D5D98"/>
    <w:rsid w:val="003D5F07"/>
    <w:rsid w:val="003D61EA"/>
    <w:rsid w:val="003D662E"/>
    <w:rsid w:val="003D694D"/>
    <w:rsid w:val="003E052C"/>
    <w:rsid w:val="003E073B"/>
    <w:rsid w:val="003E0D91"/>
    <w:rsid w:val="003E1211"/>
    <w:rsid w:val="003E1517"/>
    <w:rsid w:val="003E4E98"/>
    <w:rsid w:val="003E5174"/>
    <w:rsid w:val="003E5E05"/>
    <w:rsid w:val="003E6DB3"/>
    <w:rsid w:val="003E72FA"/>
    <w:rsid w:val="003F01CD"/>
    <w:rsid w:val="003F11A7"/>
    <w:rsid w:val="003F23DB"/>
    <w:rsid w:val="003F56DB"/>
    <w:rsid w:val="003F5979"/>
    <w:rsid w:val="003F6767"/>
    <w:rsid w:val="00400179"/>
    <w:rsid w:val="00401151"/>
    <w:rsid w:val="00401ABF"/>
    <w:rsid w:val="00401D64"/>
    <w:rsid w:val="004026C1"/>
    <w:rsid w:val="0040298A"/>
    <w:rsid w:val="0040402A"/>
    <w:rsid w:val="004040BD"/>
    <w:rsid w:val="00405B47"/>
    <w:rsid w:val="00406BEE"/>
    <w:rsid w:val="00406C0D"/>
    <w:rsid w:val="004075F7"/>
    <w:rsid w:val="004124C0"/>
    <w:rsid w:val="00413BEF"/>
    <w:rsid w:val="004145A1"/>
    <w:rsid w:val="00414925"/>
    <w:rsid w:val="004149D8"/>
    <w:rsid w:val="004161D0"/>
    <w:rsid w:val="004162F8"/>
    <w:rsid w:val="00416574"/>
    <w:rsid w:val="0041668E"/>
    <w:rsid w:val="00416B0A"/>
    <w:rsid w:val="0041735C"/>
    <w:rsid w:val="0042158D"/>
    <w:rsid w:val="00421E49"/>
    <w:rsid w:val="004228EC"/>
    <w:rsid w:val="00423884"/>
    <w:rsid w:val="0042511E"/>
    <w:rsid w:val="004258E6"/>
    <w:rsid w:val="00425E58"/>
    <w:rsid w:val="00426089"/>
    <w:rsid w:val="00430EED"/>
    <w:rsid w:val="00430F98"/>
    <w:rsid w:val="00431490"/>
    <w:rsid w:val="00432548"/>
    <w:rsid w:val="00432B7C"/>
    <w:rsid w:val="004342D5"/>
    <w:rsid w:val="00434B8B"/>
    <w:rsid w:val="0043652B"/>
    <w:rsid w:val="00436624"/>
    <w:rsid w:val="00437413"/>
    <w:rsid w:val="00437EEA"/>
    <w:rsid w:val="004430B9"/>
    <w:rsid w:val="004436C4"/>
    <w:rsid w:val="00443F14"/>
    <w:rsid w:val="0044624F"/>
    <w:rsid w:val="00446273"/>
    <w:rsid w:val="0044729D"/>
    <w:rsid w:val="00447C9A"/>
    <w:rsid w:val="00450587"/>
    <w:rsid w:val="00450670"/>
    <w:rsid w:val="00450BFD"/>
    <w:rsid w:val="00451CF5"/>
    <w:rsid w:val="0045295D"/>
    <w:rsid w:val="00452D34"/>
    <w:rsid w:val="00453CBC"/>
    <w:rsid w:val="00453D5D"/>
    <w:rsid w:val="00455872"/>
    <w:rsid w:val="00455A06"/>
    <w:rsid w:val="00455AB8"/>
    <w:rsid w:val="00456C60"/>
    <w:rsid w:val="00460B82"/>
    <w:rsid w:val="00460F4D"/>
    <w:rsid w:val="004610D1"/>
    <w:rsid w:val="00461248"/>
    <w:rsid w:val="00462A16"/>
    <w:rsid w:val="00462A23"/>
    <w:rsid w:val="0046309A"/>
    <w:rsid w:val="00463562"/>
    <w:rsid w:val="004636F7"/>
    <w:rsid w:val="00463E39"/>
    <w:rsid w:val="00463EAF"/>
    <w:rsid w:val="00464297"/>
    <w:rsid w:val="00466FA6"/>
    <w:rsid w:val="00467403"/>
    <w:rsid w:val="004675FF"/>
    <w:rsid w:val="004676E5"/>
    <w:rsid w:val="0047299A"/>
    <w:rsid w:val="00473265"/>
    <w:rsid w:val="00474DE9"/>
    <w:rsid w:val="00475800"/>
    <w:rsid w:val="00475E60"/>
    <w:rsid w:val="00475F9B"/>
    <w:rsid w:val="00476ADA"/>
    <w:rsid w:val="00480D27"/>
    <w:rsid w:val="00481148"/>
    <w:rsid w:val="00481AE4"/>
    <w:rsid w:val="00481C37"/>
    <w:rsid w:val="00482126"/>
    <w:rsid w:val="0048317D"/>
    <w:rsid w:val="00483BF9"/>
    <w:rsid w:val="00486A7B"/>
    <w:rsid w:val="004876EF"/>
    <w:rsid w:val="00490441"/>
    <w:rsid w:val="00491977"/>
    <w:rsid w:val="00491BBD"/>
    <w:rsid w:val="00491BDD"/>
    <w:rsid w:val="00492808"/>
    <w:rsid w:val="00492E4C"/>
    <w:rsid w:val="004930AA"/>
    <w:rsid w:val="00493842"/>
    <w:rsid w:val="004948DD"/>
    <w:rsid w:val="004959E7"/>
    <w:rsid w:val="004963C9"/>
    <w:rsid w:val="00497547"/>
    <w:rsid w:val="00497D48"/>
    <w:rsid w:val="004A10A8"/>
    <w:rsid w:val="004A15D0"/>
    <w:rsid w:val="004A3437"/>
    <w:rsid w:val="004A4FDF"/>
    <w:rsid w:val="004A5157"/>
    <w:rsid w:val="004A64FA"/>
    <w:rsid w:val="004A6DFD"/>
    <w:rsid w:val="004B0341"/>
    <w:rsid w:val="004B0C3C"/>
    <w:rsid w:val="004B1724"/>
    <w:rsid w:val="004B2B10"/>
    <w:rsid w:val="004B2CE9"/>
    <w:rsid w:val="004B33AD"/>
    <w:rsid w:val="004B3B10"/>
    <w:rsid w:val="004B3C91"/>
    <w:rsid w:val="004B473D"/>
    <w:rsid w:val="004B4877"/>
    <w:rsid w:val="004B4A8B"/>
    <w:rsid w:val="004B52AA"/>
    <w:rsid w:val="004B5413"/>
    <w:rsid w:val="004B541D"/>
    <w:rsid w:val="004B5468"/>
    <w:rsid w:val="004B5746"/>
    <w:rsid w:val="004B5E25"/>
    <w:rsid w:val="004B6EE1"/>
    <w:rsid w:val="004B72D1"/>
    <w:rsid w:val="004B7506"/>
    <w:rsid w:val="004B7E9B"/>
    <w:rsid w:val="004C07E1"/>
    <w:rsid w:val="004C0B0C"/>
    <w:rsid w:val="004C19BD"/>
    <w:rsid w:val="004C1AA5"/>
    <w:rsid w:val="004C230F"/>
    <w:rsid w:val="004C2EED"/>
    <w:rsid w:val="004C3C05"/>
    <w:rsid w:val="004C3D9F"/>
    <w:rsid w:val="004C3F54"/>
    <w:rsid w:val="004C4406"/>
    <w:rsid w:val="004C5206"/>
    <w:rsid w:val="004C5337"/>
    <w:rsid w:val="004C5F9C"/>
    <w:rsid w:val="004D0C94"/>
    <w:rsid w:val="004D1584"/>
    <w:rsid w:val="004D1DCB"/>
    <w:rsid w:val="004D25CF"/>
    <w:rsid w:val="004D28B7"/>
    <w:rsid w:val="004D317E"/>
    <w:rsid w:val="004D3959"/>
    <w:rsid w:val="004D4A2C"/>
    <w:rsid w:val="004D4FEE"/>
    <w:rsid w:val="004D6E18"/>
    <w:rsid w:val="004D6E9E"/>
    <w:rsid w:val="004D6F15"/>
    <w:rsid w:val="004D7095"/>
    <w:rsid w:val="004D7303"/>
    <w:rsid w:val="004E13BF"/>
    <w:rsid w:val="004E255B"/>
    <w:rsid w:val="004E2AC6"/>
    <w:rsid w:val="004E2F1C"/>
    <w:rsid w:val="004E4A1B"/>
    <w:rsid w:val="004E6114"/>
    <w:rsid w:val="004E675E"/>
    <w:rsid w:val="004E6F66"/>
    <w:rsid w:val="004E75E2"/>
    <w:rsid w:val="004E76EF"/>
    <w:rsid w:val="004F076A"/>
    <w:rsid w:val="004F1DA7"/>
    <w:rsid w:val="004F3095"/>
    <w:rsid w:val="004F3A0A"/>
    <w:rsid w:val="004F3D14"/>
    <w:rsid w:val="004F591F"/>
    <w:rsid w:val="004F6631"/>
    <w:rsid w:val="004F7520"/>
    <w:rsid w:val="004F7A6B"/>
    <w:rsid w:val="00500EF7"/>
    <w:rsid w:val="0050156B"/>
    <w:rsid w:val="00501676"/>
    <w:rsid w:val="005020A4"/>
    <w:rsid w:val="0050459D"/>
    <w:rsid w:val="00505882"/>
    <w:rsid w:val="005059B3"/>
    <w:rsid w:val="00505A49"/>
    <w:rsid w:val="00505CBB"/>
    <w:rsid w:val="005067F0"/>
    <w:rsid w:val="00510434"/>
    <w:rsid w:val="005117E6"/>
    <w:rsid w:val="00512186"/>
    <w:rsid w:val="00512847"/>
    <w:rsid w:val="00512FA3"/>
    <w:rsid w:val="00513458"/>
    <w:rsid w:val="00514308"/>
    <w:rsid w:val="005144C2"/>
    <w:rsid w:val="00515EFC"/>
    <w:rsid w:val="0051605F"/>
    <w:rsid w:val="0051664C"/>
    <w:rsid w:val="00516B0A"/>
    <w:rsid w:val="00517B45"/>
    <w:rsid w:val="0051B545"/>
    <w:rsid w:val="00520269"/>
    <w:rsid w:val="00520F75"/>
    <w:rsid w:val="00521852"/>
    <w:rsid w:val="00522928"/>
    <w:rsid w:val="00522FAD"/>
    <w:rsid w:val="00524025"/>
    <w:rsid w:val="00524763"/>
    <w:rsid w:val="0052485B"/>
    <w:rsid w:val="00526C52"/>
    <w:rsid w:val="00527452"/>
    <w:rsid w:val="0052760F"/>
    <w:rsid w:val="00527B35"/>
    <w:rsid w:val="00530C8E"/>
    <w:rsid w:val="005313C0"/>
    <w:rsid w:val="00531EA5"/>
    <w:rsid w:val="005321A4"/>
    <w:rsid w:val="00532536"/>
    <w:rsid w:val="0053365C"/>
    <w:rsid w:val="00534325"/>
    <w:rsid w:val="005346E2"/>
    <w:rsid w:val="00534BFC"/>
    <w:rsid w:val="00534F73"/>
    <w:rsid w:val="005353DA"/>
    <w:rsid w:val="00536238"/>
    <w:rsid w:val="00536589"/>
    <w:rsid w:val="0053667F"/>
    <w:rsid w:val="005367FC"/>
    <w:rsid w:val="00536A04"/>
    <w:rsid w:val="00536B5F"/>
    <w:rsid w:val="00536B77"/>
    <w:rsid w:val="00536E79"/>
    <w:rsid w:val="00537341"/>
    <w:rsid w:val="00537505"/>
    <w:rsid w:val="00537739"/>
    <w:rsid w:val="0054006A"/>
    <w:rsid w:val="005414D3"/>
    <w:rsid w:val="005415E5"/>
    <w:rsid w:val="00542DC8"/>
    <w:rsid w:val="005454F1"/>
    <w:rsid w:val="005465F0"/>
    <w:rsid w:val="00546F10"/>
    <w:rsid w:val="00547785"/>
    <w:rsid w:val="005515A0"/>
    <w:rsid w:val="00551908"/>
    <w:rsid w:val="00552B3C"/>
    <w:rsid w:val="00552FED"/>
    <w:rsid w:val="0055349B"/>
    <w:rsid w:val="00554252"/>
    <w:rsid w:val="00555955"/>
    <w:rsid w:val="0055666F"/>
    <w:rsid w:val="00556BB2"/>
    <w:rsid w:val="00556D0F"/>
    <w:rsid w:val="005573BA"/>
    <w:rsid w:val="005575A7"/>
    <w:rsid w:val="0055792E"/>
    <w:rsid w:val="00560198"/>
    <w:rsid w:val="00560C40"/>
    <w:rsid w:val="005617D3"/>
    <w:rsid w:val="00561CC9"/>
    <w:rsid w:val="00561F46"/>
    <w:rsid w:val="005625B0"/>
    <w:rsid w:val="00563163"/>
    <w:rsid w:val="00563910"/>
    <w:rsid w:val="00565FA7"/>
    <w:rsid w:val="00566023"/>
    <w:rsid w:val="0057024F"/>
    <w:rsid w:val="00570305"/>
    <w:rsid w:val="00570328"/>
    <w:rsid w:val="0057036F"/>
    <w:rsid w:val="0057145E"/>
    <w:rsid w:val="00572806"/>
    <w:rsid w:val="00572CCF"/>
    <w:rsid w:val="00572D27"/>
    <w:rsid w:val="00573C96"/>
    <w:rsid w:val="0057461A"/>
    <w:rsid w:val="005748E2"/>
    <w:rsid w:val="0057558D"/>
    <w:rsid w:val="0057562A"/>
    <w:rsid w:val="00575AF2"/>
    <w:rsid w:val="00575EB2"/>
    <w:rsid w:val="00576385"/>
    <w:rsid w:val="0057662F"/>
    <w:rsid w:val="00576819"/>
    <w:rsid w:val="00577DA2"/>
    <w:rsid w:val="00577DAD"/>
    <w:rsid w:val="00577E3C"/>
    <w:rsid w:val="00581ACC"/>
    <w:rsid w:val="005821C3"/>
    <w:rsid w:val="005842D8"/>
    <w:rsid w:val="005863DD"/>
    <w:rsid w:val="005865F5"/>
    <w:rsid w:val="00586DFA"/>
    <w:rsid w:val="00587B47"/>
    <w:rsid w:val="00587E06"/>
    <w:rsid w:val="00591208"/>
    <w:rsid w:val="00591949"/>
    <w:rsid w:val="00591F05"/>
    <w:rsid w:val="0059209A"/>
    <w:rsid w:val="0059226B"/>
    <w:rsid w:val="005924BA"/>
    <w:rsid w:val="005926AE"/>
    <w:rsid w:val="00592C27"/>
    <w:rsid w:val="00593065"/>
    <w:rsid w:val="0059346C"/>
    <w:rsid w:val="00593563"/>
    <w:rsid w:val="0059360B"/>
    <w:rsid w:val="0059504C"/>
    <w:rsid w:val="00595AE0"/>
    <w:rsid w:val="00596442"/>
    <w:rsid w:val="0059683D"/>
    <w:rsid w:val="00596CA5"/>
    <w:rsid w:val="00596DE5"/>
    <w:rsid w:val="00597186"/>
    <w:rsid w:val="00597212"/>
    <w:rsid w:val="005A1EC7"/>
    <w:rsid w:val="005A31B8"/>
    <w:rsid w:val="005A354B"/>
    <w:rsid w:val="005A356D"/>
    <w:rsid w:val="005A35E4"/>
    <w:rsid w:val="005A38CE"/>
    <w:rsid w:val="005A41AB"/>
    <w:rsid w:val="005A5C92"/>
    <w:rsid w:val="005A5CB3"/>
    <w:rsid w:val="005A6403"/>
    <w:rsid w:val="005A683A"/>
    <w:rsid w:val="005B04E1"/>
    <w:rsid w:val="005B106B"/>
    <w:rsid w:val="005B13BB"/>
    <w:rsid w:val="005B2AD7"/>
    <w:rsid w:val="005B32A5"/>
    <w:rsid w:val="005B3362"/>
    <w:rsid w:val="005B4186"/>
    <w:rsid w:val="005B45EE"/>
    <w:rsid w:val="005B4C3F"/>
    <w:rsid w:val="005B66B4"/>
    <w:rsid w:val="005C0886"/>
    <w:rsid w:val="005C1577"/>
    <w:rsid w:val="005C1DBC"/>
    <w:rsid w:val="005C1E96"/>
    <w:rsid w:val="005C37FB"/>
    <w:rsid w:val="005C419C"/>
    <w:rsid w:val="005C4686"/>
    <w:rsid w:val="005C469C"/>
    <w:rsid w:val="005C51D0"/>
    <w:rsid w:val="005C6F02"/>
    <w:rsid w:val="005C71C9"/>
    <w:rsid w:val="005C7237"/>
    <w:rsid w:val="005C7B2D"/>
    <w:rsid w:val="005C7CAB"/>
    <w:rsid w:val="005C7D04"/>
    <w:rsid w:val="005D11D7"/>
    <w:rsid w:val="005D26DA"/>
    <w:rsid w:val="005D3069"/>
    <w:rsid w:val="005D3459"/>
    <w:rsid w:val="005D5189"/>
    <w:rsid w:val="005D543A"/>
    <w:rsid w:val="005D7247"/>
    <w:rsid w:val="005D7DEA"/>
    <w:rsid w:val="005E02A3"/>
    <w:rsid w:val="005E02D0"/>
    <w:rsid w:val="005E0F3D"/>
    <w:rsid w:val="005E1C38"/>
    <w:rsid w:val="005E2E93"/>
    <w:rsid w:val="005E3AE6"/>
    <w:rsid w:val="005E45E3"/>
    <w:rsid w:val="005E4CB6"/>
    <w:rsid w:val="005E556F"/>
    <w:rsid w:val="005E55D2"/>
    <w:rsid w:val="005E5D63"/>
    <w:rsid w:val="005E61CE"/>
    <w:rsid w:val="005E6648"/>
    <w:rsid w:val="005E6960"/>
    <w:rsid w:val="005E71D4"/>
    <w:rsid w:val="005F0598"/>
    <w:rsid w:val="005F0819"/>
    <w:rsid w:val="005F271C"/>
    <w:rsid w:val="005F2ECB"/>
    <w:rsid w:val="005F2F0B"/>
    <w:rsid w:val="005F34EC"/>
    <w:rsid w:val="005F5392"/>
    <w:rsid w:val="005F6321"/>
    <w:rsid w:val="005F666B"/>
    <w:rsid w:val="005F740D"/>
    <w:rsid w:val="005F7DBE"/>
    <w:rsid w:val="00600687"/>
    <w:rsid w:val="00600A95"/>
    <w:rsid w:val="00601A29"/>
    <w:rsid w:val="00602439"/>
    <w:rsid w:val="00603964"/>
    <w:rsid w:val="00605030"/>
    <w:rsid w:val="006061E9"/>
    <w:rsid w:val="00606635"/>
    <w:rsid w:val="00606828"/>
    <w:rsid w:val="00607C07"/>
    <w:rsid w:val="006100D2"/>
    <w:rsid w:val="006112CD"/>
    <w:rsid w:val="00611CD5"/>
    <w:rsid w:val="00613B4C"/>
    <w:rsid w:val="00613D76"/>
    <w:rsid w:val="0061407B"/>
    <w:rsid w:val="00614C23"/>
    <w:rsid w:val="00615337"/>
    <w:rsid w:val="006156D9"/>
    <w:rsid w:val="00616A39"/>
    <w:rsid w:val="00616FDF"/>
    <w:rsid w:val="006178D4"/>
    <w:rsid w:val="00617C7C"/>
    <w:rsid w:val="0062037A"/>
    <w:rsid w:val="006213E5"/>
    <w:rsid w:val="00622530"/>
    <w:rsid w:val="0062299B"/>
    <w:rsid w:val="00623AE3"/>
    <w:rsid w:val="00623B41"/>
    <w:rsid w:val="0062472E"/>
    <w:rsid w:val="00625146"/>
    <w:rsid w:val="006259FF"/>
    <w:rsid w:val="00625D8A"/>
    <w:rsid w:val="00626628"/>
    <w:rsid w:val="00626DF6"/>
    <w:rsid w:val="006274A1"/>
    <w:rsid w:val="00627A68"/>
    <w:rsid w:val="006303FB"/>
    <w:rsid w:val="0063044C"/>
    <w:rsid w:val="0063048E"/>
    <w:rsid w:val="00630966"/>
    <w:rsid w:val="006309B4"/>
    <w:rsid w:val="006315D1"/>
    <w:rsid w:val="00631C79"/>
    <w:rsid w:val="00631DD7"/>
    <w:rsid w:val="00632733"/>
    <w:rsid w:val="0063278E"/>
    <w:rsid w:val="0063291C"/>
    <w:rsid w:val="00632A80"/>
    <w:rsid w:val="00632B10"/>
    <w:rsid w:val="00632EDC"/>
    <w:rsid w:val="00633307"/>
    <w:rsid w:val="006335F5"/>
    <w:rsid w:val="00633FBB"/>
    <w:rsid w:val="006342CA"/>
    <w:rsid w:val="0063494E"/>
    <w:rsid w:val="006365C2"/>
    <w:rsid w:val="0063693F"/>
    <w:rsid w:val="006369B0"/>
    <w:rsid w:val="00637126"/>
    <w:rsid w:val="006375CB"/>
    <w:rsid w:val="0064082A"/>
    <w:rsid w:val="0064225F"/>
    <w:rsid w:val="0064235D"/>
    <w:rsid w:val="0064243B"/>
    <w:rsid w:val="00642F40"/>
    <w:rsid w:val="00643539"/>
    <w:rsid w:val="00645723"/>
    <w:rsid w:val="00645905"/>
    <w:rsid w:val="006476D9"/>
    <w:rsid w:val="00651CC7"/>
    <w:rsid w:val="00652341"/>
    <w:rsid w:val="00654762"/>
    <w:rsid w:val="00655316"/>
    <w:rsid w:val="00655630"/>
    <w:rsid w:val="00655EB4"/>
    <w:rsid w:val="00655F9D"/>
    <w:rsid w:val="00657D43"/>
    <w:rsid w:val="006610D6"/>
    <w:rsid w:val="0066158B"/>
    <w:rsid w:val="006616AC"/>
    <w:rsid w:val="00662397"/>
    <w:rsid w:val="00662500"/>
    <w:rsid w:val="00663DA8"/>
    <w:rsid w:val="00664307"/>
    <w:rsid w:val="00664B01"/>
    <w:rsid w:val="006652E2"/>
    <w:rsid w:val="00665319"/>
    <w:rsid w:val="006653AE"/>
    <w:rsid w:val="0066605A"/>
    <w:rsid w:val="006666A0"/>
    <w:rsid w:val="006673A8"/>
    <w:rsid w:val="006676DE"/>
    <w:rsid w:val="00671A42"/>
    <w:rsid w:val="0067255F"/>
    <w:rsid w:val="0067283C"/>
    <w:rsid w:val="0067297C"/>
    <w:rsid w:val="00672F92"/>
    <w:rsid w:val="0067304B"/>
    <w:rsid w:val="0067322D"/>
    <w:rsid w:val="00673841"/>
    <w:rsid w:val="006746DA"/>
    <w:rsid w:val="006764F2"/>
    <w:rsid w:val="00677295"/>
    <w:rsid w:val="00680B3E"/>
    <w:rsid w:val="00680BA6"/>
    <w:rsid w:val="00681204"/>
    <w:rsid w:val="0068135B"/>
    <w:rsid w:val="00681D96"/>
    <w:rsid w:val="0068231E"/>
    <w:rsid w:val="00682AD9"/>
    <w:rsid w:val="006836A8"/>
    <w:rsid w:val="006856A5"/>
    <w:rsid w:val="006861C2"/>
    <w:rsid w:val="0068689A"/>
    <w:rsid w:val="00687866"/>
    <w:rsid w:val="00690879"/>
    <w:rsid w:val="00690C16"/>
    <w:rsid w:val="00692B74"/>
    <w:rsid w:val="00692BCA"/>
    <w:rsid w:val="00694804"/>
    <w:rsid w:val="006960F5"/>
    <w:rsid w:val="00696453"/>
    <w:rsid w:val="00696CE1"/>
    <w:rsid w:val="006971BC"/>
    <w:rsid w:val="006A023C"/>
    <w:rsid w:val="006A07C7"/>
    <w:rsid w:val="006A15A8"/>
    <w:rsid w:val="006A1AAF"/>
    <w:rsid w:val="006A1E2F"/>
    <w:rsid w:val="006A239D"/>
    <w:rsid w:val="006A2501"/>
    <w:rsid w:val="006A3022"/>
    <w:rsid w:val="006A352D"/>
    <w:rsid w:val="006A37C8"/>
    <w:rsid w:val="006A3803"/>
    <w:rsid w:val="006A3ED9"/>
    <w:rsid w:val="006A5A95"/>
    <w:rsid w:val="006A6802"/>
    <w:rsid w:val="006A7CD4"/>
    <w:rsid w:val="006A7F13"/>
    <w:rsid w:val="006B09C2"/>
    <w:rsid w:val="006B0ACF"/>
    <w:rsid w:val="006B22DA"/>
    <w:rsid w:val="006B232C"/>
    <w:rsid w:val="006B3266"/>
    <w:rsid w:val="006B33D4"/>
    <w:rsid w:val="006B4A38"/>
    <w:rsid w:val="006B55F7"/>
    <w:rsid w:val="006B6F9C"/>
    <w:rsid w:val="006B7754"/>
    <w:rsid w:val="006B77AB"/>
    <w:rsid w:val="006C0073"/>
    <w:rsid w:val="006C0340"/>
    <w:rsid w:val="006C0D21"/>
    <w:rsid w:val="006C0D5C"/>
    <w:rsid w:val="006C1180"/>
    <w:rsid w:val="006C17EC"/>
    <w:rsid w:val="006C223F"/>
    <w:rsid w:val="006C3085"/>
    <w:rsid w:val="006C3923"/>
    <w:rsid w:val="006C552E"/>
    <w:rsid w:val="006C5844"/>
    <w:rsid w:val="006C617E"/>
    <w:rsid w:val="006C6366"/>
    <w:rsid w:val="006C6EA4"/>
    <w:rsid w:val="006C761B"/>
    <w:rsid w:val="006D0B40"/>
    <w:rsid w:val="006D0BAE"/>
    <w:rsid w:val="006D1665"/>
    <w:rsid w:val="006D1794"/>
    <w:rsid w:val="006D2298"/>
    <w:rsid w:val="006D275B"/>
    <w:rsid w:val="006D347B"/>
    <w:rsid w:val="006D357C"/>
    <w:rsid w:val="006D3767"/>
    <w:rsid w:val="006D3F9C"/>
    <w:rsid w:val="006D45EE"/>
    <w:rsid w:val="006D496A"/>
    <w:rsid w:val="006D49CE"/>
    <w:rsid w:val="006D4FDD"/>
    <w:rsid w:val="006D5113"/>
    <w:rsid w:val="006D550E"/>
    <w:rsid w:val="006D5F17"/>
    <w:rsid w:val="006D5F73"/>
    <w:rsid w:val="006E06CA"/>
    <w:rsid w:val="006E0AFE"/>
    <w:rsid w:val="006E1D2F"/>
    <w:rsid w:val="006E24C4"/>
    <w:rsid w:val="006E286B"/>
    <w:rsid w:val="006E2DEC"/>
    <w:rsid w:val="006E36D5"/>
    <w:rsid w:val="006E41F7"/>
    <w:rsid w:val="006E4421"/>
    <w:rsid w:val="006E58C1"/>
    <w:rsid w:val="006E6CCD"/>
    <w:rsid w:val="006E73D4"/>
    <w:rsid w:val="006F1207"/>
    <w:rsid w:val="006F1A39"/>
    <w:rsid w:val="006F1D46"/>
    <w:rsid w:val="006F24E2"/>
    <w:rsid w:val="006F256C"/>
    <w:rsid w:val="006F279B"/>
    <w:rsid w:val="006F3205"/>
    <w:rsid w:val="006F3252"/>
    <w:rsid w:val="006F421C"/>
    <w:rsid w:val="006F4452"/>
    <w:rsid w:val="006F463D"/>
    <w:rsid w:val="006F4D47"/>
    <w:rsid w:val="006F52D4"/>
    <w:rsid w:val="006F5644"/>
    <w:rsid w:val="006F6A48"/>
    <w:rsid w:val="006F6BF2"/>
    <w:rsid w:val="006F6FB6"/>
    <w:rsid w:val="006F795F"/>
    <w:rsid w:val="007000F8"/>
    <w:rsid w:val="00701720"/>
    <w:rsid w:val="00702ACF"/>
    <w:rsid w:val="007033E3"/>
    <w:rsid w:val="00703491"/>
    <w:rsid w:val="0070399B"/>
    <w:rsid w:val="00704405"/>
    <w:rsid w:val="00704F10"/>
    <w:rsid w:val="00705210"/>
    <w:rsid w:val="007057CA"/>
    <w:rsid w:val="007058E0"/>
    <w:rsid w:val="00706F1B"/>
    <w:rsid w:val="007101B6"/>
    <w:rsid w:val="00710814"/>
    <w:rsid w:val="00710B8F"/>
    <w:rsid w:val="00710C30"/>
    <w:rsid w:val="0071175F"/>
    <w:rsid w:val="00711B16"/>
    <w:rsid w:val="00712486"/>
    <w:rsid w:val="00712F3A"/>
    <w:rsid w:val="00714C9C"/>
    <w:rsid w:val="00715511"/>
    <w:rsid w:val="00715A56"/>
    <w:rsid w:val="00715F41"/>
    <w:rsid w:val="00716709"/>
    <w:rsid w:val="00717774"/>
    <w:rsid w:val="00717ABC"/>
    <w:rsid w:val="00717DDC"/>
    <w:rsid w:val="0072065D"/>
    <w:rsid w:val="00720EB2"/>
    <w:rsid w:val="00721001"/>
    <w:rsid w:val="00721A56"/>
    <w:rsid w:val="00723246"/>
    <w:rsid w:val="00724951"/>
    <w:rsid w:val="00724BC6"/>
    <w:rsid w:val="007259BE"/>
    <w:rsid w:val="00725E52"/>
    <w:rsid w:val="007261EE"/>
    <w:rsid w:val="007265C3"/>
    <w:rsid w:val="007275DE"/>
    <w:rsid w:val="007279A3"/>
    <w:rsid w:val="00732215"/>
    <w:rsid w:val="0073254E"/>
    <w:rsid w:val="007342D4"/>
    <w:rsid w:val="007343E8"/>
    <w:rsid w:val="00734494"/>
    <w:rsid w:val="007344E8"/>
    <w:rsid w:val="0073457B"/>
    <w:rsid w:val="00734B8B"/>
    <w:rsid w:val="00735129"/>
    <w:rsid w:val="0073535E"/>
    <w:rsid w:val="00735ACE"/>
    <w:rsid w:val="00735E82"/>
    <w:rsid w:val="00735F72"/>
    <w:rsid w:val="00735F8D"/>
    <w:rsid w:val="00736B2A"/>
    <w:rsid w:val="00737607"/>
    <w:rsid w:val="00737EFA"/>
    <w:rsid w:val="007408A5"/>
    <w:rsid w:val="00740CE1"/>
    <w:rsid w:val="00742197"/>
    <w:rsid w:val="00743147"/>
    <w:rsid w:val="00746354"/>
    <w:rsid w:val="00746868"/>
    <w:rsid w:val="007476A1"/>
    <w:rsid w:val="007479BF"/>
    <w:rsid w:val="007479E0"/>
    <w:rsid w:val="00750B02"/>
    <w:rsid w:val="00751262"/>
    <w:rsid w:val="007512AA"/>
    <w:rsid w:val="007519AB"/>
    <w:rsid w:val="00752ABA"/>
    <w:rsid w:val="00752D80"/>
    <w:rsid w:val="00753A1B"/>
    <w:rsid w:val="00753F2F"/>
    <w:rsid w:val="00754086"/>
    <w:rsid w:val="007547FE"/>
    <w:rsid w:val="00754D74"/>
    <w:rsid w:val="00755B5B"/>
    <w:rsid w:val="00755E65"/>
    <w:rsid w:val="0075620C"/>
    <w:rsid w:val="0075668F"/>
    <w:rsid w:val="007570FF"/>
    <w:rsid w:val="007579F5"/>
    <w:rsid w:val="00760446"/>
    <w:rsid w:val="00761E02"/>
    <w:rsid w:val="0076357A"/>
    <w:rsid w:val="00764CA6"/>
    <w:rsid w:val="00765C07"/>
    <w:rsid w:val="00766901"/>
    <w:rsid w:val="00766F22"/>
    <w:rsid w:val="00767055"/>
    <w:rsid w:val="00767A60"/>
    <w:rsid w:val="00770BFA"/>
    <w:rsid w:val="00771601"/>
    <w:rsid w:val="00771C8F"/>
    <w:rsid w:val="0077218F"/>
    <w:rsid w:val="00772524"/>
    <w:rsid w:val="0077299A"/>
    <w:rsid w:val="00772D04"/>
    <w:rsid w:val="00773337"/>
    <w:rsid w:val="00773452"/>
    <w:rsid w:val="00773AA3"/>
    <w:rsid w:val="007744BC"/>
    <w:rsid w:val="007745CF"/>
    <w:rsid w:val="00774DE9"/>
    <w:rsid w:val="0077560E"/>
    <w:rsid w:val="00775779"/>
    <w:rsid w:val="00775DA1"/>
    <w:rsid w:val="0077640D"/>
    <w:rsid w:val="00776598"/>
    <w:rsid w:val="007768E4"/>
    <w:rsid w:val="00776C1C"/>
    <w:rsid w:val="00780667"/>
    <w:rsid w:val="00780D32"/>
    <w:rsid w:val="0078167E"/>
    <w:rsid w:val="007819AC"/>
    <w:rsid w:val="00781AF4"/>
    <w:rsid w:val="00781F5E"/>
    <w:rsid w:val="007831FE"/>
    <w:rsid w:val="00783498"/>
    <w:rsid w:val="00783F52"/>
    <w:rsid w:val="00784B3C"/>
    <w:rsid w:val="00785581"/>
    <w:rsid w:val="00785861"/>
    <w:rsid w:val="00786DE8"/>
    <w:rsid w:val="007876C3"/>
    <w:rsid w:val="00787FF7"/>
    <w:rsid w:val="0079098F"/>
    <w:rsid w:val="00790C3A"/>
    <w:rsid w:val="00790E50"/>
    <w:rsid w:val="007915C7"/>
    <w:rsid w:val="00791B70"/>
    <w:rsid w:val="00791EC0"/>
    <w:rsid w:val="0079301F"/>
    <w:rsid w:val="00793343"/>
    <w:rsid w:val="007937E4"/>
    <w:rsid w:val="00793AB6"/>
    <w:rsid w:val="00793DC6"/>
    <w:rsid w:val="0079434E"/>
    <w:rsid w:val="00794ADD"/>
    <w:rsid w:val="0079671D"/>
    <w:rsid w:val="00796F66"/>
    <w:rsid w:val="007972D2"/>
    <w:rsid w:val="00797D18"/>
    <w:rsid w:val="007A120D"/>
    <w:rsid w:val="007A159E"/>
    <w:rsid w:val="007A29D2"/>
    <w:rsid w:val="007A3421"/>
    <w:rsid w:val="007A4381"/>
    <w:rsid w:val="007A46C8"/>
    <w:rsid w:val="007A49A0"/>
    <w:rsid w:val="007A6269"/>
    <w:rsid w:val="007A6CD1"/>
    <w:rsid w:val="007A70E2"/>
    <w:rsid w:val="007A75A6"/>
    <w:rsid w:val="007B0AB9"/>
    <w:rsid w:val="007B1363"/>
    <w:rsid w:val="007B2B27"/>
    <w:rsid w:val="007B3D09"/>
    <w:rsid w:val="007B45FE"/>
    <w:rsid w:val="007B49ED"/>
    <w:rsid w:val="007B5AC7"/>
    <w:rsid w:val="007C03B0"/>
    <w:rsid w:val="007C081D"/>
    <w:rsid w:val="007C0B67"/>
    <w:rsid w:val="007C0FFA"/>
    <w:rsid w:val="007C1B52"/>
    <w:rsid w:val="007C2278"/>
    <w:rsid w:val="007C3504"/>
    <w:rsid w:val="007C3903"/>
    <w:rsid w:val="007C50BF"/>
    <w:rsid w:val="007C57E5"/>
    <w:rsid w:val="007C62B2"/>
    <w:rsid w:val="007C65BB"/>
    <w:rsid w:val="007C6BB8"/>
    <w:rsid w:val="007C772B"/>
    <w:rsid w:val="007C7C83"/>
    <w:rsid w:val="007D0091"/>
    <w:rsid w:val="007D0E4A"/>
    <w:rsid w:val="007D1181"/>
    <w:rsid w:val="007D16DB"/>
    <w:rsid w:val="007D25E6"/>
    <w:rsid w:val="007D276B"/>
    <w:rsid w:val="007D3582"/>
    <w:rsid w:val="007D3840"/>
    <w:rsid w:val="007D3DBD"/>
    <w:rsid w:val="007D4414"/>
    <w:rsid w:val="007D471F"/>
    <w:rsid w:val="007D7281"/>
    <w:rsid w:val="007D774F"/>
    <w:rsid w:val="007E0164"/>
    <w:rsid w:val="007E02C4"/>
    <w:rsid w:val="007E0319"/>
    <w:rsid w:val="007E12EA"/>
    <w:rsid w:val="007E1BAA"/>
    <w:rsid w:val="007E3286"/>
    <w:rsid w:val="007E3532"/>
    <w:rsid w:val="007E3CE7"/>
    <w:rsid w:val="007E40AF"/>
    <w:rsid w:val="007E4B76"/>
    <w:rsid w:val="007E549E"/>
    <w:rsid w:val="007E5C03"/>
    <w:rsid w:val="007E5F97"/>
    <w:rsid w:val="007E6535"/>
    <w:rsid w:val="007E6C3E"/>
    <w:rsid w:val="007E72A7"/>
    <w:rsid w:val="007E7C13"/>
    <w:rsid w:val="007F0B31"/>
    <w:rsid w:val="007F0D49"/>
    <w:rsid w:val="007F15D5"/>
    <w:rsid w:val="007F1693"/>
    <w:rsid w:val="007F1D5C"/>
    <w:rsid w:val="007F1FDD"/>
    <w:rsid w:val="007F20AF"/>
    <w:rsid w:val="007F2C21"/>
    <w:rsid w:val="007F2EFB"/>
    <w:rsid w:val="007F3462"/>
    <w:rsid w:val="007F3C75"/>
    <w:rsid w:val="007F4243"/>
    <w:rsid w:val="007F5658"/>
    <w:rsid w:val="007F64BF"/>
    <w:rsid w:val="007F6C8E"/>
    <w:rsid w:val="007F7B50"/>
    <w:rsid w:val="00800B88"/>
    <w:rsid w:val="00800C85"/>
    <w:rsid w:val="00800DDD"/>
    <w:rsid w:val="00801642"/>
    <w:rsid w:val="0080172C"/>
    <w:rsid w:val="00801F18"/>
    <w:rsid w:val="00803EAF"/>
    <w:rsid w:val="00803FB6"/>
    <w:rsid w:val="008040BB"/>
    <w:rsid w:val="0080417E"/>
    <w:rsid w:val="008046F2"/>
    <w:rsid w:val="00804A81"/>
    <w:rsid w:val="00804FFF"/>
    <w:rsid w:val="0080564B"/>
    <w:rsid w:val="0080585A"/>
    <w:rsid w:val="00805DB7"/>
    <w:rsid w:val="008064AD"/>
    <w:rsid w:val="008064F7"/>
    <w:rsid w:val="00807F38"/>
    <w:rsid w:val="008106C8"/>
    <w:rsid w:val="00811398"/>
    <w:rsid w:val="00811C75"/>
    <w:rsid w:val="00814CF0"/>
    <w:rsid w:val="00815380"/>
    <w:rsid w:val="00815811"/>
    <w:rsid w:val="008158B2"/>
    <w:rsid w:val="00815C4E"/>
    <w:rsid w:val="00815F86"/>
    <w:rsid w:val="00816E2A"/>
    <w:rsid w:val="00817527"/>
    <w:rsid w:val="008176F1"/>
    <w:rsid w:val="00820F00"/>
    <w:rsid w:val="0082182B"/>
    <w:rsid w:val="008219C1"/>
    <w:rsid w:val="00821A88"/>
    <w:rsid w:val="008220EF"/>
    <w:rsid w:val="008225B8"/>
    <w:rsid w:val="008226CB"/>
    <w:rsid w:val="008228AA"/>
    <w:rsid w:val="008228DA"/>
    <w:rsid w:val="00823066"/>
    <w:rsid w:val="00823AEE"/>
    <w:rsid w:val="008254EF"/>
    <w:rsid w:val="0082571C"/>
    <w:rsid w:val="00827AEE"/>
    <w:rsid w:val="0083017F"/>
    <w:rsid w:val="00831DDA"/>
    <w:rsid w:val="00832749"/>
    <w:rsid w:val="00832962"/>
    <w:rsid w:val="00832AC0"/>
    <w:rsid w:val="008333AC"/>
    <w:rsid w:val="00833CD6"/>
    <w:rsid w:val="008343BE"/>
    <w:rsid w:val="00835A35"/>
    <w:rsid w:val="00836509"/>
    <w:rsid w:val="00837073"/>
    <w:rsid w:val="008370A9"/>
    <w:rsid w:val="00837D93"/>
    <w:rsid w:val="00840788"/>
    <w:rsid w:val="008410DB"/>
    <w:rsid w:val="008413A1"/>
    <w:rsid w:val="00841D5B"/>
    <w:rsid w:val="00842988"/>
    <w:rsid w:val="008433BF"/>
    <w:rsid w:val="008437DC"/>
    <w:rsid w:val="00844479"/>
    <w:rsid w:val="00844949"/>
    <w:rsid w:val="00844B6C"/>
    <w:rsid w:val="008452D8"/>
    <w:rsid w:val="0084654F"/>
    <w:rsid w:val="00847E4A"/>
    <w:rsid w:val="0085125D"/>
    <w:rsid w:val="00852593"/>
    <w:rsid w:val="00852725"/>
    <w:rsid w:val="00853478"/>
    <w:rsid w:val="00853CA2"/>
    <w:rsid w:val="0085408B"/>
    <w:rsid w:val="008544D8"/>
    <w:rsid w:val="00854696"/>
    <w:rsid w:val="00854AA0"/>
    <w:rsid w:val="0085576B"/>
    <w:rsid w:val="00855BA2"/>
    <w:rsid w:val="008576FC"/>
    <w:rsid w:val="00861A73"/>
    <w:rsid w:val="00862844"/>
    <w:rsid w:val="00862B21"/>
    <w:rsid w:val="008640FE"/>
    <w:rsid w:val="0086448F"/>
    <w:rsid w:val="00864BB8"/>
    <w:rsid w:val="00864C8B"/>
    <w:rsid w:val="008653B6"/>
    <w:rsid w:val="008655D8"/>
    <w:rsid w:val="00865647"/>
    <w:rsid w:val="008661FE"/>
    <w:rsid w:val="0086648E"/>
    <w:rsid w:val="00866643"/>
    <w:rsid w:val="008670D7"/>
    <w:rsid w:val="008709BD"/>
    <w:rsid w:val="00870CBE"/>
    <w:rsid w:val="00871DFC"/>
    <w:rsid w:val="0087249D"/>
    <w:rsid w:val="00872833"/>
    <w:rsid w:val="00872A98"/>
    <w:rsid w:val="00872B30"/>
    <w:rsid w:val="008730FA"/>
    <w:rsid w:val="00873B1B"/>
    <w:rsid w:val="008740B7"/>
    <w:rsid w:val="00874BEA"/>
    <w:rsid w:val="0087506A"/>
    <w:rsid w:val="00875A65"/>
    <w:rsid w:val="0087767A"/>
    <w:rsid w:val="0087770A"/>
    <w:rsid w:val="00877949"/>
    <w:rsid w:val="00877D06"/>
    <w:rsid w:val="00880E9F"/>
    <w:rsid w:val="00881D24"/>
    <w:rsid w:val="008830AF"/>
    <w:rsid w:val="008832A9"/>
    <w:rsid w:val="0088341C"/>
    <w:rsid w:val="00883A31"/>
    <w:rsid w:val="008841E7"/>
    <w:rsid w:val="00884CE0"/>
    <w:rsid w:val="008857C6"/>
    <w:rsid w:val="00885CD0"/>
    <w:rsid w:val="00887191"/>
    <w:rsid w:val="0088759C"/>
    <w:rsid w:val="008876AE"/>
    <w:rsid w:val="00887EE3"/>
    <w:rsid w:val="008912A7"/>
    <w:rsid w:val="008913BC"/>
    <w:rsid w:val="00891879"/>
    <w:rsid w:val="00891957"/>
    <w:rsid w:val="00891D6B"/>
    <w:rsid w:val="00891F38"/>
    <w:rsid w:val="00894328"/>
    <w:rsid w:val="00896272"/>
    <w:rsid w:val="00897071"/>
    <w:rsid w:val="00897E4F"/>
    <w:rsid w:val="008A0314"/>
    <w:rsid w:val="008A0587"/>
    <w:rsid w:val="008A1FE8"/>
    <w:rsid w:val="008A20BA"/>
    <w:rsid w:val="008A2AD3"/>
    <w:rsid w:val="008A30CE"/>
    <w:rsid w:val="008A6647"/>
    <w:rsid w:val="008A6E3B"/>
    <w:rsid w:val="008A7186"/>
    <w:rsid w:val="008A7C2F"/>
    <w:rsid w:val="008B0659"/>
    <w:rsid w:val="008B0A4B"/>
    <w:rsid w:val="008B103A"/>
    <w:rsid w:val="008B1B2B"/>
    <w:rsid w:val="008B2298"/>
    <w:rsid w:val="008B2B40"/>
    <w:rsid w:val="008B2EEF"/>
    <w:rsid w:val="008B5A70"/>
    <w:rsid w:val="008B5B5F"/>
    <w:rsid w:val="008B5C8D"/>
    <w:rsid w:val="008B66C1"/>
    <w:rsid w:val="008B6AAB"/>
    <w:rsid w:val="008B71B2"/>
    <w:rsid w:val="008B7B35"/>
    <w:rsid w:val="008C01D3"/>
    <w:rsid w:val="008C170B"/>
    <w:rsid w:val="008C2873"/>
    <w:rsid w:val="008C28BE"/>
    <w:rsid w:val="008C4144"/>
    <w:rsid w:val="008C498D"/>
    <w:rsid w:val="008C5D04"/>
    <w:rsid w:val="008C6129"/>
    <w:rsid w:val="008C6715"/>
    <w:rsid w:val="008C75D8"/>
    <w:rsid w:val="008D03C7"/>
    <w:rsid w:val="008D11C7"/>
    <w:rsid w:val="008D1D3F"/>
    <w:rsid w:val="008D1DF4"/>
    <w:rsid w:val="008D2308"/>
    <w:rsid w:val="008D28DF"/>
    <w:rsid w:val="008D3775"/>
    <w:rsid w:val="008D50A7"/>
    <w:rsid w:val="008D5553"/>
    <w:rsid w:val="008D5C8C"/>
    <w:rsid w:val="008D6211"/>
    <w:rsid w:val="008D75F0"/>
    <w:rsid w:val="008E0464"/>
    <w:rsid w:val="008E06C0"/>
    <w:rsid w:val="008E089B"/>
    <w:rsid w:val="008E17B6"/>
    <w:rsid w:val="008E35AC"/>
    <w:rsid w:val="008E3B23"/>
    <w:rsid w:val="008E4360"/>
    <w:rsid w:val="008E4CFB"/>
    <w:rsid w:val="008E52C6"/>
    <w:rsid w:val="008E765F"/>
    <w:rsid w:val="008E7B0E"/>
    <w:rsid w:val="008F058A"/>
    <w:rsid w:val="008F09C2"/>
    <w:rsid w:val="008F2E31"/>
    <w:rsid w:val="008F3761"/>
    <w:rsid w:val="008F5158"/>
    <w:rsid w:val="008F5E2A"/>
    <w:rsid w:val="008F644A"/>
    <w:rsid w:val="008F659A"/>
    <w:rsid w:val="008F7436"/>
    <w:rsid w:val="00900992"/>
    <w:rsid w:val="00901810"/>
    <w:rsid w:val="009019BE"/>
    <w:rsid w:val="00901A30"/>
    <w:rsid w:val="00903D69"/>
    <w:rsid w:val="00903D6C"/>
    <w:rsid w:val="00903E4B"/>
    <w:rsid w:val="0090401A"/>
    <w:rsid w:val="009052AF"/>
    <w:rsid w:val="009053F7"/>
    <w:rsid w:val="00905D1F"/>
    <w:rsid w:val="00905EEE"/>
    <w:rsid w:val="00906878"/>
    <w:rsid w:val="009107AF"/>
    <w:rsid w:val="009128C2"/>
    <w:rsid w:val="0091402C"/>
    <w:rsid w:val="009142FB"/>
    <w:rsid w:val="00914409"/>
    <w:rsid w:val="009145C7"/>
    <w:rsid w:val="00914883"/>
    <w:rsid w:val="0091492E"/>
    <w:rsid w:val="00914C1F"/>
    <w:rsid w:val="00915C1E"/>
    <w:rsid w:val="00915E0B"/>
    <w:rsid w:val="00917005"/>
    <w:rsid w:val="00917067"/>
    <w:rsid w:val="009177B0"/>
    <w:rsid w:val="009202F6"/>
    <w:rsid w:val="0092061B"/>
    <w:rsid w:val="00920668"/>
    <w:rsid w:val="0092084B"/>
    <w:rsid w:val="00920D83"/>
    <w:rsid w:val="00920F3F"/>
    <w:rsid w:val="009228F3"/>
    <w:rsid w:val="00922AA5"/>
    <w:rsid w:val="00925E42"/>
    <w:rsid w:val="00926F53"/>
    <w:rsid w:val="009271F4"/>
    <w:rsid w:val="00927459"/>
    <w:rsid w:val="00927744"/>
    <w:rsid w:val="00927C7F"/>
    <w:rsid w:val="00930E32"/>
    <w:rsid w:val="009322F8"/>
    <w:rsid w:val="0093256D"/>
    <w:rsid w:val="00932E12"/>
    <w:rsid w:val="00933C23"/>
    <w:rsid w:val="00933EAC"/>
    <w:rsid w:val="00935211"/>
    <w:rsid w:val="00937F22"/>
    <w:rsid w:val="00940194"/>
    <w:rsid w:val="00941FA5"/>
    <w:rsid w:val="00942199"/>
    <w:rsid w:val="00942E78"/>
    <w:rsid w:val="00942E82"/>
    <w:rsid w:val="0094320A"/>
    <w:rsid w:val="00944769"/>
    <w:rsid w:val="00944CBB"/>
    <w:rsid w:val="00945117"/>
    <w:rsid w:val="00945947"/>
    <w:rsid w:val="009464B3"/>
    <w:rsid w:val="00947B90"/>
    <w:rsid w:val="0095104C"/>
    <w:rsid w:val="0095197A"/>
    <w:rsid w:val="0095212E"/>
    <w:rsid w:val="00952FEC"/>
    <w:rsid w:val="00954128"/>
    <w:rsid w:val="00954F17"/>
    <w:rsid w:val="0095547F"/>
    <w:rsid w:val="00955790"/>
    <w:rsid w:val="009603F0"/>
    <w:rsid w:val="00960B51"/>
    <w:rsid w:val="00961151"/>
    <w:rsid w:val="009616A5"/>
    <w:rsid w:val="009618EA"/>
    <w:rsid w:val="00961CB9"/>
    <w:rsid w:val="0096254B"/>
    <w:rsid w:val="00963AC5"/>
    <w:rsid w:val="00964341"/>
    <w:rsid w:val="00964568"/>
    <w:rsid w:val="00965717"/>
    <w:rsid w:val="00966223"/>
    <w:rsid w:val="00966347"/>
    <w:rsid w:val="00966452"/>
    <w:rsid w:val="00966804"/>
    <w:rsid w:val="00966C05"/>
    <w:rsid w:val="00967034"/>
    <w:rsid w:val="00967375"/>
    <w:rsid w:val="00967ACE"/>
    <w:rsid w:val="00967D36"/>
    <w:rsid w:val="00967EB1"/>
    <w:rsid w:val="0097051B"/>
    <w:rsid w:val="00970676"/>
    <w:rsid w:val="009712B7"/>
    <w:rsid w:val="0097190B"/>
    <w:rsid w:val="00973A93"/>
    <w:rsid w:val="00973C37"/>
    <w:rsid w:val="00974B78"/>
    <w:rsid w:val="009758DD"/>
    <w:rsid w:val="0097590F"/>
    <w:rsid w:val="00975CC1"/>
    <w:rsid w:val="0097609E"/>
    <w:rsid w:val="009764A0"/>
    <w:rsid w:val="009777BE"/>
    <w:rsid w:val="00977C90"/>
    <w:rsid w:val="00977DB2"/>
    <w:rsid w:val="00980C23"/>
    <w:rsid w:val="00981FAF"/>
    <w:rsid w:val="00983BE4"/>
    <w:rsid w:val="00984E1B"/>
    <w:rsid w:val="00986909"/>
    <w:rsid w:val="0098691C"/>
    <w:rsid w:val="00986CB9"/>
    <w:rsid w:val="00987146"/>
    <w:rsid w:val="009876E9"/>
    <w:rsid w:val="00987E6F"/>
    <w:rsid w:val="00990E16"/>
    <w:rsid w:val="009928FF"/>
    <w:rsid w:val="00993A5E"/>
    <w:rsid w:val="00994CE7"/>
    <w:rsid w:val="00994F5A"/>
    <w:rsid w:val="00994F93"/>
    <w:rsid w:val="009955CB"/>
    <w:rsid w:val="00996530"/>
    <w:rsid w:val="00997ABE"/>
    <w:rsid w:val="009A2527"/>
    <w:rsid w:val="009A3B91"/>
    <w:rsid w:val="009A3D1E"/>
    <w:rsid w:val="009A4E8B"/>
    <w:rsid w:val="009A6BD3"/>
    <w:rsid w:val="009A73E9"/>
    <w:rsid w:val="009B0AE0"/>
    <w:rsid w:val="009B125C"/>
    <w:rsid w:val="009B21CE"/>
    <w:rsid w:val="009B2894"/>
    <w:rsid w:val="009B2F3A"/>
    <w:rsid w:val="009B34F1"/>
    <w:rsid w:val="009B3576"/>
    <w:rsid w:val="009B41DF"/>
    <w:rsid w:val="009B48B2"/>
    <w:rsid w:val="009B5B6D"/>
    <w:rsid w:val="009B6282"/>
    <w:rsid w:val="009B68C2"/>
    <w:rsid w:val="009B6F64"/>
    <w:rsid w:val="009B70DC"/>
    <w:rsid w:val="009B7176"/>
    <w:rsid w:val="009B73F8"/>
    <w:rsid w:val="009B7BD5"/>
    <w:rsid w:val="009B7CED"/>
    <w:rsid w:val="009C043A"/>
    <w:rsid w:val="009C22AC"/>
    <w:rsid w:val="009C3B52"/>
    <w:rsid w:val="009C3F53"/>
    <w:rsid w:val="009C471C"/>
    <w:rsid w:val="009C50EB"/>
    <w:rsid w:val="009C5A57"/>
    <w:rsid w:val="009C5B3F"/>
    <w:rsid w:val="009C6912"/>
    <w:rsid w:val="009C6B83"/>
    <w:rsid w:val="009C70AE"/>
    <w:rsid w:val="009C74D2"/>
    <w:rsid w:val="009C7BFC"/>
    <w:rsid w:val="009C7D6D"/>
    <w:rsid w:val="009D0256"/>
    <w:rsid w:val="009D0750"/>
    <w:rsid w:val="009D093B"/>
    <w:rsid w:val="009D1D57"/>
    <w:rsid w:val="009D38AE"/>
    <w:rsid w:val="009D4B7B"/>
    <w:rsid w:val="009D5669"/>
    <w:rsid w:val="009D5AF9"/>
    <w:rsid w:val="009D5DCE"/>
    <w:rsid w:val="009D64B8"/>
    <w:rsid w:val="009D684B"/>
    <w:rsid w:val="009D764A"/>
    <w:rsid w:val="009D780A"/>
    <w:rsid w:val="009E02EB"/>
    <w:rsid w:val="009E1B61"/>
    <w:rsid w:val="009E3267"/>
    <w:rsid w:val="009E3EF3"/>
    <w:rsid w:val="009E4620"/>
    <w:rsid w:val="009E5339"/>
    <w:rsid w:val="009E5B03"/>
    <w:rsid w:val="009E5DB6"/>
    <w:rsid w:val="009E61CD"/>
    <w:rsid w:val="009E6A49"/>
    <w:rsid w:val="009E6C25"/>
    <w:rsid w:val="009E6C93"/>
    <w:rsid w:val="009E76CA"/>
    <w:rsid w:val="009E7708"/>
    <w:rsid w:val="009F0150"/>
    <w:rsid w:val="009F12FD"/>
    <w:rsid w:val="009F161C"/>
    <w:rsid w:val="009F2508"/>
    <w:rsid w:val="009F315D"/>
    <w:rsid w:val="009F35C3"/>
    <w:rsid w:val="009F40F7"/>
    <w:rsid w:val="009F4841"/>
    <w:rsid w:val="009F4F7B"/>
    <w:rsid w:val="009F545A"/>
    <w:rsid w:val="00A00E02"/>
    <w:rsid w:val="00A01068"/>
    <w:rsid w:val="00A0224E"/>
    <w:rsid w:val="00A034E2"/>
    <w:rsid w:val="00A035E6"/>
    <w:rsid w:val="00A039EB"/>
    <w:rsid w:val="00A052C1"/>
    <w:rsid w:val="00A057EA"/>
    <w:rsid w:val="00A05819"/>
    <w:rsid w:val="00A06012"/>
    <w:rsid w:val="00A06141"/>
    <w:rsid w:val="00A06E52"/>
    <w:rsid w:val="00A072D2"/>
    <w:rsid w:val="00A07DD9"/>
    <w:rsid w:val="00A105C9"/>
    <w:rsid w:val="00A10930"/>
    <w:rsid w:val="00A11059"/>
    <w:rsid w:val="00A113BC"/>
    <w:rsid w:val="00A116DC"/>
    <w:rsid w:val="00A117AB"/>
    <w:rsid w:val="00A11864"/>
    <w:rsid w:val="00A1218D"/>
    <w:rsid w:val="00A1300C"/>
    <w:rsid w:val="00A130D4"/>
    <w:rsid w:val="00A13547"/>
    <w:rsid w:val="00A1442D"/>
    <w:rsid w:val="00A16C3F"/>
    <w:rsid w:val="00A16D0F"/>
    <w:rsid w:val="00A179AF"/>
    <w:rsid w:val="00A20FD4"/>
    <w:rsid w:val="00A21080"/>
    <w:rsid w:val="00A211F2"/>
    <w:rsid w:val="00A21AF6"/>
    <w:rsid w:val="00A22089"/>
    <w:rsid w:val="00A23A45"/>
    <w:rsid w:val="00A24397"/>
    <w:rsid w:val="00A245A5"/>
    <w:rsid w:val="00A245D8"/>
    <w:rsid w:val="00A2535F"/>
    <w:rsid w:val="00A261F6"/>
    <w:rsid w:val="00A26AAA"/>
    <w:rsid w:val="00A27252"/>
    <w:rsid w:val="00A275CE"/>
    <w:rsid w:val="00A30330"/>
    <w:rsid w:val="00A31218"/>
    <w:rsid w:val="00A31D9E"/>
    <w:rsid w:val="00A3230D"/>
    <w:rsid w:val="00A324D5"/>
    <w:rsid w:val="00A32D04"/>
    <w:rsid w:val="00A338F0"/>
    <w:rsid w:val="00A33D55"/>
    <w:rsid w:val="00A342B3"/>
    <w:rsid w:val="00A34A70"/>
    <w:rsid w:val="00A34C00"/>
    <w:rsid w:val="00A363EF"/>
    <w:rsid w:val="00A364F0"/>
    <w:rsid w:val="00A36A78"/>
    <w:rsid w:val="00A40867"/>
    <w:rsid w:val="00A40B6C"/>
    <w:rsid w:val="00A41541"/>
    <w:rsid w:val="00A4199E"/>
    <w:rsid w:val="00A41ACC"/>
    <w:rsid w:val="00A42681"/>
    <w:rsid w:val="00A439BF"/>
    <w:rsid w:val="00A43CFD"/>
    <w:rsid w:val="00A44467"/>
    <w:rsid w:val="00A455EB"/>
    <w:rsid w:val="00A45776"/>
    <w:rsid w:val="00A4656B"/>
    <w:rsid w:val="00A474F4"/>
    <w:rsid w:val="00A47EA9"/>
    <w:rsid w:val="00A47EDB"/>
    <w:rsid w:val="00A50212"/>
    <w:rsid w:val="00A50F3C"/>
    <w:rsid w:val="00A510EC"/>
    <w:rsid w:val="00A51233"/>
    <w:rsid w:val="00A5196E"/>
    <w:rsid w:val="00A55E24"/>
    <w:rsid w:val="00A5687A"/>
    <w:rsid w:val="00A56A89"/>
    <w:rsid w:val="00A571DD"/>
    <w:rsid w:val="00A577C0"/>
    <w:rsid w:val="00A57A23"/>
    <w:rsid w:val="00A57F46"/>
    <w:rsid w:val="00A60170"/>
    <w:rsid w:val="00A623AA"/>
    <w:rsid w:val="00A629F6"/>
    <w:rsid w:val="00A62CE4"/>
    <w:rsid w:val="00A62D3A"/>
    <w:rsid w:val="00A63C0F"/>
    <w:rsid w:val="00A63C84"/>
    <w:rsid w:val="00A63D50"/>
    <w:rsid w:val="00A646AA"/>
    <w:rsid w:val="00A65AB8"/>
    <w:rsid w:val="00A6694E"/>
    <w:rsid w:val="00A669FD"/>
    <w:rsid w:val="00A67107"/>
    <w:rsid w:val="00A6781F"/>
    <w:rsid w:val="00A67E50"/>
    <w:rsid w:val="00A70B68"/>
    <w:rsid w:val="00A70D1F"/>
    <w:rsid w:val="00A70FD7"/>
    <w:rsid w:val="00A710FE"/>
    <w:rsid w:val="00A71A99"/>
    <w:rsid w:val="00A726BF"/>
    <w:rsid w:val="00A7421C"/>
    <w:rsid w:val="00A769C5"/>
    <w:rsid w:val="00A77B2F"/>
    <w:rsid w:val="00A77FE3"/>
    <w:rsid w:val="00A802B3"/>
    <w:rsid w:val="00A802D8"/>
    <w:rsid w:val="00A811D4"/>
    <w:rsid w:val="00A82521"/>
    <w:rsid w:val="00A83208"/>
    <w:rsid w:val="00A83EF6"/>
    <w:rsid w:val="00A8560C"/>
    <w:rsid w:val="00A8570F"/>
    <w:rsid w:val="00A8580C"/>
    <w:rsid w:val="00A85A15"/>
    <w:rsid w:val="00A87505"/>
    <w:rsid w:val="00A87613"/>
    <w:rsid w:val="00A90376"/>
    <w:rsid w:val="00A921BD"/>
    <w:rsid w:val="00A9242E"/>
    <w:rsid w:val="00A92F9C"/>
    <w:rsid w:val="00A93316"/>
    <w:rsid w:val="00A93A95"/>
    <w:rsid w:val="00A93C8C"/>
    <w:rsid w:val="00A93C8D"/>
    <w:rsid w:val="00A94229"/>
    <w:rsid w:val="00A94F1F"/>
    <w:rsid w:val="00A962C2"/>
    <w:rsid w:val="00A967E7"/>
    <w:rsid w:val="00A9687F"/>
    <w:rsid w:val="00A973A6"/>
    <w:rsid w:val="00A97C8A"/>
    <w:rsid w:val="00A97E71"/>
    <w:rsid w:val="00A97FE6"/>
    <w:rsid w:val="00AA0D24"/>
    <w:rsid w:val="00AA1B60"/>
    <w:rsid w:val="00AA372A"/>
    <w:rsid w:val="00AA4017"/>
    <w:rsid w:val="00AA4681"/>
    <w:rsid w:val="00AA4BE8"/>
    <w:rsid w:val="00AA5A9E"/>
    <w:rsid w:val="00AA5EDC"/>
    <w:rsid w:val="00AA6202"/>
    <w:rsid w:val="00AA74A2"/>
    <w:rsid w:val="00AA77C0"/>
    <w:rsid w:val="00AA7861"/>
    <w:rsid w:val="00AA7FAB"/>
    <w:rsid w:val="00AB0158"/>
    <w:rsid w:val="00AB0AA4"/>
    <w:rsid w:val="00AB0C24"/>
    <w:rsid w:val="00AB1183"/>
    <w:rsid w:val="00AB18BE"/>
    <w:rsid w:val="00AB2508"/>
    <w:rsid w:val="00AB2702"/>
    <w:rsid w:val="00AB293F"/>
    <w:rsid w:val="00AB302A"/>
    <w:rsid w:val="00AB42F9"/>
    <w:rsid w:val="00AB4612"/>
    <w:rsid w:val="00AB4E47"/>
    <w:rsid w:val="00AB500F"/>
    <w:rsid w:val="00AB53AC"/>
    <w:rsid w:val="00AB5D75"/>
    <w:rsid w:val="00AB5F61"/>
    <w:rsid w:val="00AB75CB"/>
    <w:rsid w:val="00AC1D7B"/>
    <w:rsid w:val="00AC22D8"/>
    <w:rsid w:val="00AC34EC"/>
    <w:rsid w:val="00AC53B3"/>
    <w:rsid w:val="00AC6E9A"/>
    <w:rsid w:val="00AC79FE"/>
    <w:rsid w:val="00AC7B34"/>
    <w:rsid w:val="00AC7FD4"/>
    <w:rsid w:val="00AD0885"/>
    <w:rsid w:val="00AD12F7"/>
    <w:rsid w:val="00AD220A"/>
    <w:rsid w:val="00AD2BD1"/>
    <w:rsid w:val="00AD2C88"/>
    <w:rsid w:val="00AD34FE"/>
    <w:rsid w:val="00AD3CEF"/>
    <w:rsid w:val="00AD4874"/>
    <w:rsid w:val="00AD4C75"/>
    <w:rsid w:val="00AD4FC2"/>
    <w:rsid w:val="00AD5959"/>
    <w:rsid w:val="00AD5C40"/>
    <w:rsid w:val="00AD6308"/>
    <w:rsid w:val="00AD6E48"/>
    <w:rsid w:val="00AD7E22"/>
    <w:rsid w:val="00AD7E90"/>
    <w:rsid w:val="00AE054C"/>
    <w:rsid w:val="00AE139D"/>
    <w:rsid w:val="00AE2F49"/>
    <w:rsid w:val="00AE34D4"/>
    <w:rsid w:val="00AE36BE"/>
    <w:rsid w:val="00AE3E04"/>
    <w:rsid w:val="00AE4882"/>
    <w:rsid w:val="00AE4A5A"/>
    <w:rsid w:val="00AE5A8B"/>
    <w:rsid w:val="00AE5C1D"/>
    <w:rsid w:val="00AE5FC8"/>
    <w:rsid w:val="00AE669D"/>
    <w:rsid w:val="00AE691E"/>
    <w:rsid w:val="00AE6F42"/>
    <w:rsid w:val="00AE7B15"/>
    <w:rsid w:val="00AF095E"/>
    <w:rsid w:val="00AF10D7"/>
    <w:rsid w:val="00AF1145"/>
    <w:rsid w:val="00AF17FA"/>
    <w:rsid w:val="00AF225F"/>
    <w:rsid w:val="00AF29EA"/>
    <w:rsid w:val="00AF2F1C"/>
    <w:rsid w:val="00AF3974"/>
    <w:rsid w:val="00AF447A"/>
    <w:rsid w:val="00AF4629"/>
    <w:rsid w:val="00AF4FDB"/>
    <w:rsid w:val="00AF5BD9"/>
    <w:rsid w:val="00AF6FCD"/>
    <w:rsid w:val="00B023F5"/>
    <w:rsid w:val="00B02544"/>
    <w:rsid w:val="00B029EE"/>
    <w:rsid w:val="00B04C27"/>
    <w:rsid w:val="00B04D6B"/>
    <w:rsid w:val="00B05200"/>
    <w:rsid w:val="00B05735"/>
    <w:rsid w:val="00B066C2"/>
    <w:rsid w:val="00B06AF0"/>
    <w:rsid w:val="00B07F4A"/>
    <w:rsid w:val="00B07F87"/>
    <w:rsid w:val="00B1000F"/>
    <w:rsid w:val="00B109BD"/>
    <w:rsid w:val="00B11AA1"/>
    <w:rsid w:val="00B11D2B"/>
    <w:rsid w:val="00B11F81"/>
    <w:rsid w:val="00B12ABB"/>
    <w:rsid w:val="00B12E2C"/>
    <w:rsid w:val="00B1324B"/>
    <w:rsid w:val="00B13BFD"/>
    <w:rsid w:val="00B1420D"/>
    <w:rsid w:val="00B1421E"/>
    <w:rsid w:val="00B146F3"/>
    <w:rsid w:val="00B14CBE"/>
    <w:rsid w:val="00B15A95"/>
    <w:rsid w:val="00B15B6E"/>
    <w:rsid w:val="00B170F6"/>
    <w:rsid w:val="00B177EB"/>
    <w:rsid w:val="00B17F58"/>
    <w:rsid w:val="00B20F72"/>
    <w:rsid w:val="00B213F4"/>
    <w:rsid w:val="00B2171D"/>
    <w:rsid w:val="00B21DC2"/>
    <w:rsid w:val="00B223AE"/>
    <w:rsid w:val="00B23CC6"/>
    <w:rsid w:val="00B24F77"/>
    <w:rsid w:val="00B2531D"/>
    <w:rsid w:val="00B259AD"/>
    <w:rsid w:val="00B25BE6"/>
    <w:rsid w:val="00B25E82"/>
    <w:rsid w:val="00B26082"/>
    <w:rsid w:val="00B26F8E"/>
    <w:rsid w:val="00B27EFD"/>
    <w:rsid w:val="00B30A58"/>
    <w:rsid w:val="00B315B3"/>
    <w:rsid w:val="00B317AA"/>
    <w:rsid w:val="00B32BF8"/>
    <w:rsid w:val="00B34BD4"/>
    <w:rsid w:val="00B3647F"/>
    <w:rsid w:val="00B365F7"/>
    <w:rsid w:val="00B36E58"/>
    <w:rsid w:val="00B37383"/>
    <w:rsid w:val="00B416AA"/>
    <w:rsid w:val="00B41BCA"/>
    <w:rsid w:val="00B4228E"/>
    <w:rsid w:val="00B4239C"/>
    <w:rsid w:val="00B42D25"/>
    <w:rsid w:val="00B435DB"/>
    <w:rsid w:val="00B4504D"/>
    <w:rsid w:val="00B458F5"/>
    <w:rsid w:val="00B46249"/>
    <w:rsid w:val="00B469E4"/>
    <w:rsid w:val="00B46B05"/>
    <w:rsid w:val="00B4709F"/>
    <w:rsid w:val="00B475B8"/>
    <w:rsid w:val="00B47767"/>
    <w:rsid w:val="00B478CB"/>
    <w:rsid w:val="00B50C21"/>
    <w:rsid w:val="00B50C50"/>
    <w:rsid w:val="00B52074"/>
    <w:rsid w:val="00B5208E"/>
    <w:rsid w:val="00B52CCA"/>
    <w:rsid w:val="00B5366D"/>
    <w:rsid w:val="00B54166"/>
    <w:rsid w:val="00B54AC3"/>
    <w:rsid w:val="00B555B6"/>
    <w:rsid w:val="00B56A87"/>
    <w:rsid w:val="00B56C5B"/>
    <w:rsid w:val="00B573B8"/>
    <w:rsid w:val="00B57C46"/>
    <w:rsid w:val="00B60DA0"/>
    <w:rsid w:val="00B61DD5"/>
    <w:rsid w:val="00B61FA9"/>
    <w:rsid w:val="00B6267D"/>
    <w:rsid w:val="00B626C9"/>
    <w:rsid w:val="00B62E30"/>
    <w:rsid w:val="00B62F0C"/>
    <w:rsid w:val="00B633F3"/>
    <w:rsid w:val="00B6425F"/>
    <w:rsid w:val="00B646F9"/>
    <w:rsid w:val="00B64D3C"/>
    <w:rsid w:val="00B6529E"/>
    <w:rsid w:val="00B65B2E"/>
    <w:rsid w:val="00B664A4"/>
    <w:rsid w:val="00B66D0E"/>
    <w:rsid w:val="00B6749E"/>
    <w:rsid w:val="00B675ED"/>
    <w:rsid w:val="00B67C4C"/>
    <w:rsid w:val="00B67CBA"/>
    <w:rsid w:val="00B67E73"/>
    <w:rsid w:val="00B67EB0"/>
    <w:rsid w:val="00B7049A"/>
    <w:rsid w:val="00B70ACC"/>
    <w:rsid w:val="00B71885"/>
    <w:rsid w:val="00B71B5A"/>
    <w:rsid w:val="00B74AD1"/>
    <w:rsid w:val="00B75455"/>
    <w:rsid w:val="00B75F4E"/>
    <w:rsid w:val="00B7704C"/>
    <w:rsid w:val="00B7786D"/>
    <w:rsid w:val="00B77D8E"/>
    <w:rsid w:val="00B77F86"/>
    <w:rsid w:val="00B80C4C"/>
    <w:rsid w:val="00B82563"/>
    <w:rsid w:val="00B826E9"/>
    <w:rsid w:val="00B828C9"/>
    <w:rsid w:val="00B834CB"/>
    <w:rsid w:val="00B847F4"/>
    <w:rsid w:val="00B84AE7"/>
    <w:rsid w:val="00B84FF8"/>
    <w:rsid w:val="00B853A2"/>
    <w:rsid w:val="00B858FF"/>
    <w:rsid w:val="00B85DBE"/>
    <w:rsid w:val="00B86402"/>
    <w:rsid w:val="00B869DD"/>
    <w:rsid w:val="00B87440"/>
    <w:rsid w:val="00B90206"/>
    <w:rsid w:val="00B90F90"/>
    <w:rsid w:val="00B911BC"/>
    <w:rsid w:val="00B919AF"/>
    <w:rsid w:val="00B91AF6"/>
    <w:rsid w:val="00B92F54"/>
    <w:rsid w:val="00B938B6"/>
    <w:rsid w:val="00B9397F"/>
    <w:rsid w:val="00B93A83"/>
    <w:rsid w:val="00B93BFD"/>
    <w:rsid w:val="00B93C28"/>
    <w:rsid w:val="00B94208"/>
    <w:rsid w:val="00B949B4"/>
    <w:rsid w:val="00B94DF2"/>
    <w:rsid w:val="00B95E34"/>
    <w:rsid w:val="00B9728A"/>
    <w:rsid w:val="00B97CD9"/>
    <w:rsid w:val="00BA0C83"/>
    <w:rsid w:val="00BA0D00"/>
    <w:rsid w:val="00BA143A"/>
    <w:rsid w:val="00BA1B00"/>
    <w:rsid w:val="00BA2087"/>
    <w:rsid w:val="00BA2DCA"/>
    <w:rsid w:val="00BA2F29"/>
    <w:rsid w:val="00BA3B7B"/>
    <w:rsid w:val="00BA4225"/>
    <w:rsid w:val="00BA5D32"/>
    <w:rsid w:val="00BA7E66"/>
    <w:rsid w:val="00BB0C07"/>
    <w:rsid w:val="00BB0F10"/>
    <w:rsid w:val="00BB12A3"/>
    <w:rsid w:val="00BB1356"/>
    <w:rsid w:val="00BB136D"/>
    <w:rsid w:val="00BB1F3F"/>
    <w:rsid w:val="00BB3148"/>
    <w:rsid w:val="00BB48B3"/>
    <w:rsid w:val="00BB4AA2"/>
    <w:rsid w:val="00BB4FCD"/>
    <w:rsid w:val="00BB5DCE"/>
    <w:rsid w:val="00BB6067"/>
    <w:rsid w:val="00BB61B6"/>
    <w:rsid w:val="00BB705C"/>
    <w:rsid w:val="00BB7077"/>
    <w:rsid w:val="00BB754D"/>
    <w:rsid w:val="00BB7B55"/>
    <w:rsid w:val="00BB7DA4"/>
    <w:rsid w:val="00BC175D"/>
    <w:rsid w:val="00BC2007"/>
    <w:rsid w:val="00BC2EDF"/>
    <w:rsid w:val="00BC4365"/>
    <w:rsid w:val="00BC46BF"/>
    <w:rsid w:val="00BC49DB"/>
    <w:rsid w:val="00BC5A2C"/>
    <w:rsid w:val="00BC6910"/>
    <w:rsid w:val="00BC6E7C"/>
    <w:rsid w:val="00BC7036"/>
    <w:rsid w:val="00BC7331"/>
    <w:rsid w:val="00BD01DC"/>
    <w:rsid w:val="00BD0BDC"/>
    <w:rsid w:val="00BD0D84"/>
    <w:rsid w:val="00BD1751"/>
    <w:rsid w:val="00BD1F2F"/>
    <w:rsid w:val="00BD3815"/>
    <w:rsid w:val="00BD3914"/>
    <w:rsid w:val="00BD3B80"/>
    <w:rsid w:val="00BD3C38"/>
    <w:rsid w:val="00BD448C"/>
    <w:rsid w:val="00BD5454"/>
    <w:rsid w:val="00BD56BE"/>
    <w:rsid w:val="00BD5D98"/>
    <w:rsid w:val="00BD5F60"/>
    <w:rsid w:val="00BD6E11"/>
    <w:rsid w:val="00BE019A"/>
    <w:rsid w:val="00BE06F5"/>
    <w:rsid w:val="00BE110A"/>
    <w:rsid w:val="00BE1286"/>
    <w:rsid w:val="00BE2A33"/>
    <w:rsid w:val="00BE354F"/>
    <w:rsid w:val="00BE4225"/>
    <w:rsid w:val="00BE480C"/>
    <w:rsid w:val="00BE4DA9"/>
    <w:rsid w:val="00BE5010"/>
    <w:rsid w:val="00BE6B08"/>
    <w:rsid w:val="00BE6E73"/>
    <w:rsid w:val="00BF0703"/>
    <w:rsid w:val="00BF1725"/>
    <w:rsid w:val="00BF2F07"/>
    <w:rsid w:val="00BF35E6"/>
    <w:rsid w:val="00BF375C"/>
    <w:rsid w:val="00BF3934"/>
    <w:rsid w:val="00BF40B5"/>
    <w:rsid w:val="00BF4364"/>
    <w:rsid w:val="00BF5867"/>
    <w:rsid w:val="00BF6312"/>
    <w:rsid w:val="00BF787A"/>
    <w:rsid w:val="00BF7AD2"/>
    <w:rsid w:val="00C00436"/>
    <w:rsid w:val="00C00CD7"/>
    <w:rsid w:val="00C00EFB"/>
    <w:rsid w:val="00C01613"/>
    <w:rsid w:val="00C03093"/>
    <w:rsid w:val="00C03E5C"/>
    <w:rsid w:val="00C04175"/>
    <w:rsid w:val="00C04514"/>
    <w:rsid w:val="00C045B9"/>
    <w:rsid w:val="00C057B9"/>
    <w:rsid w:val="00C05C47"/>
    <w:rsid w:val="00C06C49"/>
    <w:rsid w:val="00C06D36"/>
    <w:rsid w:val="00C07490"/>
    <w:rsid w:val="00C107EF"/>
    <w:rsid w:val="00C11240"/>
    <w:rsid w:val="00C12903"/>
    <w:rsid w:val="00C130D2"/>
    <w:rsid w:val="00C13B31"/>
    <w:rsid w:val="00C1663C"/>
    <w:rsid w:val="00C16A86"/>
    <w:rsid w:val="00C17333"/>
    <w:rsid w:val="00C17338"/>
    <w:rsid w:val="00C17900"/>
    <w:rsid w:val="00C17DCE"/>
    <w:rsid w:val="00C2013C"/>
    <w:rsid w:val="00C20188"/>
    <w:rsid w:val="00C20349"/>
    <w:rsid w:val="00C21190"/>
    <w:rsid w:val="00C2278E"/>
    <w:rsid w:val="00C23814"/>
    <w:rsid w:val="00C23BD7"/>
    <w:rsid w:val="00C23F41"/>
    <w:rsid w:val="00C24FEE"/>
    <w:rsid w:val="00C25475"/>
    <w:rsid w:val="00C25758"/>
    <w:rsid w:val="00C2663C"/>
    <w:rsid w:val="00C26965"/>
    <w:rsid w:val="00C269CD"/>
    <w:rsid w:val="00C272D6"/>
    <w:rsid w:val="00C2731D"/>
    <w:rsid w:val="00C27969"/>
    <w:rsid w:val="00C27CC0"/>
    <w:rsid w:val="00C30249"/>
    <w:rsid w:val="00C30A18"/>
    <w:rsid w:val="00C30A5F"/>
    <w:rsid w:val="00C30D03"/>
    <w:rsid w:val="00C31256"/>
    <w:rsid w:val="00C32C14"/>
    <w:rsid w:val="00C330D0"/>
    <w:rsid w:val="00C330FE"/>
    <w:rsid w:val="00C331B8"/>
    <w:rsid w:val="00C333E9"/>
    <w:rsid w:val="00C33862"/>
    <w:rsid w:val="00C33ABF"/>
    <w:rsid w:val="00C362F1"/>
    <w:rsid w:val="00C37635"/>
    <w:rsid w:val="00C3792D"/>
    <w:rsid w:val="00C37B67"/>
    <w:rsid w:val="00C407A0"/>
    <w:rsid w:val="00C40B88"/>
    <w:rsid w:val="00C41A68"/>
    <w:rsid w:val="00C41CE0"/>
    <w:rsid w:val="00C42548"/>
    <w:rsid w:val="00C442ED"/>
    <w:rsid w:val="00C44CB5"/>
    <w:rsid w:val="00C45DF4"/>
    <w:rsid w:val="00C46751"/>
    <w:rsid w:val="00C46ADE"/>
    <w:rsid w:val="00C46EB3"/>
    <w:rsid w:val="00C5014F"/>
    <w:rsid w:val="00C5055B"/>
    <w:rsid w:val="00C50B1F"/>
    <w:rsid w:val="00C512E3"/>
    <w:rsid w:val="00C5261D"/>
    <w:rsid w:val="00C53507"/>
    <w:rsid w:val="00C53EDD"/>
    <w:rsid w:val="00C53FF3"/>
    <w:rsid w:val="00C545CE"/>
    <w:rsid w:val="00C552B8"/>
    <w:rsid w:val="00C555CE"/>
    <w:rsid w:val="00C55C8C"/>
    <w:rsid w:val="00C55F2C"/>
    <w:rsid w:val="00C56851"/>
    <w:rsid w:val="00C56BA5"/>
    <w:rsid w:val="00C57AF4"/>
    <w:rsid w:val="00C57B47"/>
    <w:rsid w:val="00C60D67"/>
    <w:rsid w:val="00C60DE3"/>
    <w:rsid w:val="00C6311E"/>
    <w:rsid w:val="00C63C04"/>
    <w:rsid w:val="00C64420"/>
    <w:rsid w:val="00C646B5"/>
    <w:rsid w:val="00C64773"/>
    <w:rsid w:val="00C65BD7"/>
    <w:rsid w:val="00C66358"/>
    <w:rsid w:val="00C6664F"/>
    <w:rsid w:val="00C66DBE"/>
    <w:rsid w:val="00C67043"/>
    <w:rsid w:val="00C67A7A"/>
    <w:rsid w:val="00C7087D"/>
    <w:rsid w:val="00C70D70"/>
    <w:rsid w:val="00C70F71"/>
    <w:rsid w:val="00C73730"/>
    <w:rsid w:val="00C7381E"/>
    <w:rsid w:val="00C74864"/>
    <w:rsid w:val="00C74D3F"/>
    <w:rsid w:val="00C75A35"/>
    <w:rsid w:val="00C77003"/>
    <w:rsid w:val="00C8005B"/>
    <w:rsid w:val="00C8015A"/>
    <w:rsid w:val="00C81AC0"/>
    <w:rsid w:val="00C81C6B"/>
    <w:rsid w:val="00C82915"/>
    <w:rsid w:val="00C8349F"/>
    <w:rsid w:val="00C83509"/>
    <w:rsid w:val="00C83919"/>
    <w:rsid w:val="00C83E11"/>
    <w:rsid w:val="00C83FEA"/>
    <w:rsid w:val="00C862A1"/>
    <w:rsid w:val="00C862CD"/>
    <w:rsid w:val="00C8636B"/>
    <w:rsid w:val="00C8716F"/>
    <w:rsid w:val="00C871CE"/>
    <w:rsid w:val="00C90577"/>
    <w:rsid w:val="00C90A9F"/>
    <w:rsid w:val="00C91100"/>
    <w:rsid w:val="00C91726"/>
    <w:rsid w:val="00C9280F"/>
    <w:rsid w:val="00C94919"/>
    <w:rsid w:val="00C956C7"/>
    <w:rsid w:val="00C95D4D"/>
    <w:rsid w:val="00C97340"/>
    <w:rsid w:val="00C97AA9"/>
    <w:rsid w:val="00CA16C7"/>
    <w:rsid w:val="00CA1B7A"/>
    <w:rsid w:val="00CA23EC"/>
    <w:rsid w:val="00CA2590"/>
    <w:rsid w:val="00CA3541"/>
    <w:rsid w:val="00CA35E0"/>
    <w:rsid w:val="00CA4453"/>
    <w:rsid w:val="00CA4572"/>
    <w:rsid w:val="00CA45E4"/>
    <w:rsid w:val="00CA4952"/>
    <w:rsid w:val="00CA4C8A"/>
    <w:rsid w:val="00CA522D"/>
    <w:rsid w:val="00CA55D7"/>
    <w:rsid w:val="00CA5822"/>
    <w:rsid w:val="00CA7C6B"/>
    <w:rsid w:val="00CB048D"/>
    <w:rsid w:val="00CB12CB"/>
    <w:rsid w:val="00CB2623"/>
    <w:rsid w:val="00CB2780"/>
    <w:rsid w:val="00CB3ABB"/>
    <w:rsid w:val="00CB43D5"/>
    <w:rsid w:val="00CB4622"/>
    <w:rsid w:val="00CB4AFE"/>
    <w:rsid w:val="00CB53B8"/>
    <w:rsid w:val="00CB5F2A"/>
    <w:rsid w:val="00CB6B0C"/>
    <w:rsid w:val="00CB777C"/>
    <w:rsid w:val="00CC0505"/>
    <w:rsid w:val="00CC0E7E"/>
    <w:rsid w:val="00CC12F9"/>
    <w:rsid w:val="00CC16A1"/>
    <w:rsid w:val="00CC44F2"/>
    <w:rsid w:val="00CC4ABB"/>
    <w:rsid w:val="00CC4AF2"/>
    <w:rsid w:val="00CC5651"/>
    <w:rsid w:val="00CC59F6"/>
    <w:rsid w:val="00CC5A7D"/>
    <w:rsid w:val="00CC67A3"/>
    <w:rsid w:val="00CC6CA1"/>
    <w:rsid w:val="00CD0584"/>
    <w:rsid w:val="00CD06FE"/>
    <w:rsid w:val="00CD0776"/>
    <w:rsid w:val="00CD0A1B"/>
    <w:rsid w:val="00CD0AE5"/>
    <w:rsid w:val="00CD1811"/>
    <w:rsid w:val="00CD18FB"/>
    <w:rsid w:val="00CD290B"/>
    <w:rsid w:val="00CD2FD5"/>
    <w:rsid w:val="00CD4801"/>
    <w:rsid w:val="00CD4863"/>
    <w:rsid w:val="00CD55D4"/>
    <w:rsid w:val="00CD58DB"/>
    <w:rsid w:val="00CD6792"/>
    <w:rsid w:val="00CD6C63"/>
    <w:rsid w:val="00CD7FED"/>
    <w:rsid w:val="00CE0D82"/>
    <w:rsid w:val="00CE0EB1"/>
    <w:rsid w:val="00CE151E"/>
    <w:rsid w:val="00CE1898"/>
    <w:rsid w:val="00CE29DE"/>
    <w:rsid w:val="00CE3ED9"/>
    <w:rsid w:val="00CE4A04"/>
    <w:rsid w:val="00CE54AC"/>
    <w:rsid w:val="00CE5B13"/>
    <w:rsid w:val="00CE6C60"/>
    <w:rsid w:val="00CE6EA8"/>
    <w:rsid w:val="00CE7BB6"/>
    <w:rsid w:val="00CF0536"/>
    <w:rsid w:val="00CF0B8A"/>
    <w:rsid w:val="00CF12E1"/>
    <w:rsid w:val="00CF21CB"/>
    <w:rsid w:val="00CF22CC"/>
    <w:rsid w:val="00CF267E"/>
    <w:rsid w:val="00CF286D"/>
    <w:rsid w:val="00CF2D72"/>
    <w:rsid w:val="00CF416C"/>
    <w:rsid w:val="00CF49D0"/>
    <w:rsid w:val="00CF6CA9"/>
    <w:rsid w:val="00CF6FF0"/>
    <w:rsid w:val="00CF75B3"/>
    <w:rsid w:val="00D00827"/>
    <w:rsid w:val="00D01644"/>
    <w:rsid w:val="00D016E6"/>
    <w:rsid w:val="00D030F7"/>
    <w:rsid w:val="00D04511"/>
    <w:rsid w:val="00D04E29"/>
    <w:rsid w:val="00D050B0"/>
    <w:rsid w:val="00D05141"/>
    <w:rsid w:val="00D0555B"/>
    <w:rsid w:val="00D05784"/>
    <w:rsid w:val="00D062D3"/>
    <w:rsid w:val="00D0656B"/>
    <w:rsid w:val="00D10175"/>
    <w:rsid w:val="00D1043C"/>
    <w:rsid w:val="00D1108C"/>
    <w:rsid w:val="00D113C6"/>
    <w:rsid w:val="00D119AF"/>
    <w:rsid w:val="00D1210D"/>
    <w:rsid w:val="00D148A0"/>
    <w:rsid w:val="00D154B7"/>
    <w:rsid w:val="00D1555A"/>
    <w:rsid w:val="00D16091"/>
    <w:rsid w:val="00D16336"/>
    <w:rsid w:val="00D16B35"/>
    <w:rsid w:val="00D17403"/>
    <w:rsid w:val="00D17D87"/>
    <w:rsid w:val="00D2033A"/>
    <w:rsid w:val="00D20787"/>
    <w:rsid w:val="00D217E7"/>
    <w:rsid w:val="00D228AC"/>
    <w:rsid w:val="00D2320B"/>
    <w:rsid w:val="00D23445"/>
    <w:rsid w:val="00D247F2"/>
    <w:rsid w:val="00D2518B"/>
    <w:rsid w:val="00D257CE"/>
    <w:rsid w:val="00D263F9"/>
    <w:rsid w:val="00D2650F"/>
    <w:rsid w:val="00D272C0"/>
    <w:rsid w:val="00D27A3A"/>
    <w:rsid w:val="00D30077"/>
    <w:rsid w:val="00D303F5"/>
    <w:rsid w:val="00D30706"/>
    <w:rsid w:val="00D309DE"/>
    <w:rsid w:val="00D30F08"/>
    <w:rsid w:val="00D31AC7"/>
    <w:rsid w:val="00D3241A"/>
    <w:rsid w:val="00D33737"/>
    <w:rsid w:val="00D33FCB"/>
    <w:rsid w:val="00D35247"/>
    <w:rsid w:val="00D355E6"/>
    <w:rsid w:val="00D37652"/>
    <w:rsid w:val="00D37BFA"/>
    <w:rsid w:val="00D37C0C"/>
    <w:rsid w:val="00D40441"/>
    <w:rsid w:val="00D40824"/>
    <w:rsid w:val="00D42A9F"/>
    <w:rsid w:val="00D4306B"/>
    <w:rsid w:val="00D4389B"/>
    <w:rsid w:val="00D4396F"/>
    <w:rsid w:val="00D444B8"/>
    <w:rsid w:val="00D45EA1"/>
    <w:rsid w:val="00D46F35"/>
    <w:rsid w:val="00D475F0"/>
    <w:rsid w:val="00D477C8"/>
    <w:rsid w:val="00D50E67"/>
    <w:rsid w:val="00D527F6"/>
    <w:rsid w:val="00D53736"/>
    <w:rsid w:val="00D53C80"/>
    <w:rsid w:val="00D55176"/>
    <w:rsid w:val="00D55D64"/>
    <w:rsid w:val="00D57544"/>
    <w:rsid w:val="00D57B53"/>
    <w:rsid w:val="00D60648"/>
    <w:rsid w:val="00D60E22"/>
    <w:rsid w:val="00D60F16"/>
    <w:rsid w:val="00D61C5D"/>
    <w:rsid w:val="00D639A2"/>
    <w:rsid w:val="00D64090"/>
    <w:rsid w:val="00D64291"/>
    <w:rsid w:val="00D648EE"/>
    <w:rsid w:val="00D65489"/>
    <w:rsid w:val="00D655B9"/>
    <w:rsid w:val="00D6575D"/>
    <w:rsid w:val="00D65DE7"/>
    <w:rsid w:val="00D6650E"/>
    <w:rsid w:val="00D667B9"/>
    <w:rsid w:val="00D67333"/>
    <w:rsid w:val="00D67FB7"/>
    <w:rsid w:val="00D70C39"/>
    <w:rsid w:val="00D70FB8"/>
    <w:rsid w:val="00D71E5F"/>
    <w:rsid w:val="00D723A3"/>
    <w:rsid w:val="00D72497"/>
    <w:rsid w:val="00D72710"/>
    <w:rsid w:val="00D72855"/>
    <w:rsid w:val="00D7330E"/>
    <w:rsid w:val="00D73CE2"/>
    <w:rsid w:val="00D7464E"/>
    <w:rsid w:val="00D749E0"/>
    <w:rsid w:val="00D74B58"/>
    <w:rsid w:val="00D7522E"/>
    <w:rsid w:val="00D76816"/>
    <w:rsid w:val="00D80458"/>
    <w:rsid w:val="00D81405"/>
    <w:rsid w:val="00D81A15"/>
    <w:rsid w:val="00D82B68"/>
    <w:rsid w:val="00D83694"/>
    <w:rsid w:val="00D84027"/>
    <w:rsid w:val="00D84CB0"/>
    <w:rsid w:val="00D84DF7"/>
    <w:rsid w:val="00D84F06"/>
    <w:rsid w:val="00D85195"/>
    <w:rsid w:val="00D857D1"/>
    <w:rsid w:val="00D871FE"/>
    <w:rsid w:val="00D873BA"/>
    <w:rsid w:val="00D877BB"/>
    <w:rsid w:val="00D90614"/>
    <w:rsid w:val="00D90E96"/>
    <w:rsid w:val="00D90F30"/>
    <w:rsid w:val="00D90FED"/>
    <w:rsid w:val="00D9163A"/>
    <w:rsid w:val="00D92DAD"/>
    <w:rsid w:val="00D93059"/>
    <w:rsid w:val="00D930E4"/>
    <w:rsid w:val="00D93A5E"/>
    <w:rsid w:val="00D93BD0"/>
    <w:rsid w:val="00D95BBB"/>
    <w:rsid w:val="00D9601B"/>
    <w:rsid w:val="00D96265"/>
    <w:rsid w:val="00D97B3A"/>
    <w:rsid w:val="00DA07C9"/>
    <w:rsid w:val="00DA10CE"/>
    <w:rsid w:val="00DA1828"/>
    <w:rsid w:val="00DA1D97"/>
    <w:rsid w:val="00DA207D"/>
    <w:rsid w:val="00DA2690"/>
    <w:rsid w:val="00DA28D6"/>
    <w:rsid w:val="00DA3056"/>
    <w:rsid w:val="00DA388D"/>
    <w:rsid w:val="00DA3A6C"/>
    <w:rsid w:val="00DA47C7"/>
    <w:rsid w:val="00DA541B"/>
    <w:rsid w:val="00DA6291"/>
    <w:rsid w:val="00DA6617"/>
    <w:rsid w:val="00DB025C"/>
    <w:rsid w:val="00DB069F"/>
    <w:rsid w:val="00DB126F"/>
    <w:rsid w:val="00DB1663"/>
    <w:rsid w:val="00DB1836"/>
    <w:rsid w:val="00DB1B6E"/>
    <w:rsid w:val="00DB27AB"/>
    <w:rsid w:val="00DB3787"/>
    <w:rsid w:val="00DB4B99"/>
    <w:rsid w:val="00DB5696"/>
    <w:rsid w:val="00DB58E4"/>
    <w:rsid w:val="00DB6903"/>
    <w:rsid w:val="00DB6A6C"/>
    <w:rsid w:val="00DB7650"/>
    <w:rsid w:val="00DB7FC0"/>
    <w:rsid w:val="00DC0615"/>
    <w:rsid w:val="00DC121D"/>
    <w:rsid w:val="00DC12D1"/>
    <w:rsid w:val="00DC18B5"/>
    <w:rsid w:val="00DC247E"/>
    <w:rsid w:val="00DC2833"/>
    <w:rsid w:val="00DC3E0F"/>
    <w:rsid w:val="00DC47D7"/>
    <w:rsid w:val="00DC4B57"/>
    <w:rsid w:val="00DC4C5C"/>
    <w:rsid w:val="00DC5344"/>
    <w:rsid w:val="00DC5615"/>
    <w:rsid w:val="00DC6FB8"/>
    <w:rsid w:val="00DC7065"/>
    <w:rsid w:val="00DC71B1"/>
    <w:rsid w:val="00DD0F9D"/>
    <w:rsid w:val="00DD2DF5"/>
    <w:rsid w:val="00DD3DA5"/>
    <w:rsid w:val="00DD3FEB"/>
    <w:rsid w:val="00DD41B3"/>
    <w:rsid w:val="00DD4A10"/>
    <w:rsid w:val="00DD4C7F"/>
    <w:rsid w:val="00DD5DC6"/>
    <w:rsid w:val="00DD5DD9"/>
    <w:rsid w:val="00DD6111"/>
    <w:rsid w:val="00DD6519"/>
    <w:rsid w:val="00DD69E6"/>
    <w:rsid w:val="00DD6D2B"/>
    <w:rsid w:val="00DD6F0D"/>
    <w:rsid w:val="00DD6F0F"/>
    <w:rsid w:val="00DD77EA"/>
    <w:rsid w:val="00DE01E8"/>
    <w:rsid w:val="00DE0323"/>
    <w:rsid w:val="00DE3309"/>
    <w:rsid w:val="00DE5C15"/>
    <w:rsid w:val="00DE7148"/>
    <w:rsid w:val="00DE7834"/>
    <w:rsid w:val="00DF07BB"/>
    <w:rsid w:val="00DF0D4C"/>
    <w:rsid w:val="00DF1A22"/>
    <w:rsid w:val="00DF1F77"/>
    <w:rsid w:val="00DF1F95"/>
    <w:rsid w:val="00DF21C6"/>
    <w:rsid w:val="00DF2A9A"/>
    <w:rsid w:val="00DF3096"/>
    <w:rsid w:val="00DF5028"/>
    <w:rsid w:val="00DF5596"/>
    <w:rsid w:val="00DF655D"/>
    <w:rsid w:val="00DF6715"/>
    <w:rsid w:val="00DF67A9"/>
    <w:rsid w:val="00DF6B4F"/>
    <w:rsid w:val="00DF75A7"/>
    <w:rsid w:val="00DF7809"/>
    <w:rsid w:val="00DF7B5D"/>
    <w:rsid w:val="00E00467"/>
    <w:rsid w:val="00E007B2"/>
    <w:rsid w:val="00E00ABA"/>
    <w:rsid w:val="00E014A6"/>
    <w:rsid w:val="00E018F9"/>
    <w:rsid w:val="00E01E6D"/>
    <w:rsid w:val="00E01F7C"/>
    <w:rsid w:val="00E034E9"/>
    <w:rsid w:val="00E03B13"/>
    <w:rsid w:val="00E03DBB"/>
    <w:rsid w:val="00E043F0"/>
    <w:rsid w:val="00E05466"/>
    <w:rsid w:val="00E05614"/>
    <w:rsid w:val="00E059D1"/>
    <w:rsid w:val="00E0630D"/>
    <w:rsid w:val="00E06DB0"/>
    <w:rsid w:val="00E07268"/>
    <w:rsid w:val="00E10199"/>
    <w:rsid w:val="00E10D34"/>
    <w:rsid w:val="00E115DE"/>
    <w:rsid w:val="00E11975"/>
    <w:rsid w:val="00E129DD"/>
    <w:rsid w:val="00E12A5F"/>
    <w:rsid w:val="00E12E72"/>
    <w:rsid w:val="00E13055"/>
    <w:rsid w:val="00E13AAA"/>
    <w:rsid w:val="00E15636"/>
    <w:rsid w:val="00E15671"/>
    <w:rsid w:val="00E16736"/>
    <w:rsid w:val="00E16F1B"/>
    <w:rsid w:val="00E203D7"/>
    <w:rsid w:val="00E20B19"/>
    <w:rsid w:val="00E21CF6"/>
    <w:rsid w:val="00E21EB5"/>
    <w:rsid w:val="00E221F3"/>
    <w:rsid w:val="00E23748"/>
    <w:rsid w:val="00E247E0"/>
    <w:rsid w:val="00E25422"/>
    <w:rsid w:val="00E264D4"/>
    <w:rsid w:val="00E26E93"/>
    <w:rsid w:val="00E271C1"/>
    <w:rsid w:val="00E27881"/>
    <w:rsid w:val="00E30237"/>
    <w:rsid w:val="00E31584"/>
    <w:rsid w:val="00E32662"/>
    <w:rsid w:val="00E328DF"/>
    <w:rsid w:val="00E3354C"/>
    <w:rsid w:val="00E33748"/>
    <w:rsid w:val="00E34498"/>
    <w:rsid w:val="00E35B3A"/>
    <w:rsid w:val="00E36DA1"/>
    <w:rsid w:val="00E37940"/>
    <w:rsid w:val="00E41620"/>
    <w:rsid w:val="00E419B6"/>
    <w:rsid w:val="00E42204"/>
    <w:rsid w:val="00E43B16"/>
    <w:rsid w:val="00E43F09"/>
    <w:rsid w:val="00E4414A"/>
    <w:rsid w:val="00E44173"/>
    <w:rsid w:val="00E445F1"/>
    <w:rsid w:val="00E44C17"/>
    <w:rsid w:val="00E46075"/>
    <w:rsid w:val="00E461E1"/>
    <w:rsid w:val="00E463CB"/>
    <w:rsid w:val="00E4677C"/>
    <w:rsid w:val="00E46D68"/>
    <w:rsid w:val="00E470F0"/>
    <w:rsid w:val="00E4759E"/>
    <w:rsid w:val="00E47A8C"/>
    <w:rsid w:val="00E47D71"/>
    <w:rsid w:val="00E5161B"/>
    <w:rsid w:val="00E53E7A"/>
    <w:rsid w:val="00E5633F"/>
    <w:rsid w:val="00E565B5"/>
    <w:rsid w:val="00E56D02"/>
    <w:rsid w:val="00E56D97"/>
    <w:rsid w:val="00E60628"/>
    <w:rsid w:val="00E61046"/>
    <w:rsid w:val="00E61299"/>
    <w:rsid w:val="00E614D4"/>
    <w:rsid w:val="00E61C54"/>
    <w:rsid w:val="00E624C8"/>
    <w:rsid w:val="00E6301D"/>
    <w:rsid w:val="00E636DB"/>
    <w:rsid w:val="00E638F6"/>
    <w:rsid w:val="00E63E4C"/>
    <w:rsid w:val="00E647A5"/>
    <w:rsid w:val="00E648F1"/>
    <w:rsid w:val="00E64CEC"/>
    <w:rsid w:val="00E653F4"/>
    <w:rsid w:val="00E65748"/>
    <w:rsid w:val="00E65E85"/>
    <w:rsid w:val="00E65EBB"/>
    <w:rsid w:val="00E663AC"/>
    <w:rsid w:val="00E702B9"/>
    <w:rsid w:val="00E7042E"/>
    <w:rsid w:val="00E71062"/>
    <w:rsid w:val="00E7136F"/>
    <w:rsid w:val="00E715FA"/>
    <w:rsid w:val="00E719B8"/>
    <w:rsid w:val="00E722F0"/>
    <w:rsid w:val="00E724FE"/>
    <w:rsid w:val="00E728A2"/>
    <w:rsid w:val="00E72AFB"/>
    <w:rsid w:val="00E73372"/>
    <w:rsid w:val="00E74187"/>
    <w:rsid w:val="00E742A8"/>
    <w:rsid w:val="00E754AF"/>
    <w:rsid w:val="00E769AB"/>
    <w:rsid w:val="00E77478"/>
    <w:rsid w:val="00E7795D"/>
    <w:rsid w:val="00E813B2"/>
    <w:rsid w:val="00E83043"/>
    <w:rsid w:val="00E83562"/>
    <w:rsid w:val="00E84539"/>
    <w:rsid w:val="00E849F6"/>
    <w:rsid w:val="00E850E2"/>
    <w:rsid w:val="00E859AB"/>
    <w:rsid w:val="00E85CF3"/>
    <w:rsid w:val="00E86AAB"/>
    <w:rsid w:val="00E8731C"/>
    <w:rsid w:val="00E879E3"/>
    <w:rsid w:val="00E90176"/>
    <w:rsid w:val="00E912AE"/>
    <w:rsid w:val="00E912BA"/>
    <w:rsid w:val="00E91D45"/>
    <w:rsid w:val="00E92B0A"/>
    <w:rsid w:val="00E93440"/>
    <w:rsid w:val="00E9344C"/>
    <w:rsid w:val="00E938D5"/>
    <w:rsid w:val="00E93BE3"/>
    <w:rsid w:val="00E95A76"/>
    <w:rsid w:val="00E962C4"/>
    <w:rsid w:val="00E970DF"/>
    <w:rsid w:val="00E975F8"/>
    <w:rsid w:val="00E97A8A"/>
    <w:rsid w:val="00EA0294"/>
    <w:rsid w:val="00EA05EE"/>
    <w:rsid w:val="00EA0937"/>
    <w:rsid w:val="00EA13D1"/>
    <w:rsid w:val="00EA177A"/>
    <w:rsid w:val="00EA2E05"/>
    <w:rsid w:val="00EA375D"/>
    <w:rsid w:val="00EA38AA"/>
    <w:rsid w:val="00EA4ABD"/>
    <w:rsid w:val="00EA4CC8"/>
    <w:rsid w:val="00EA5328"/>
    <w:rsid w:val="00EA5478"/>
    <w:rsid w:val="00EA624E"/>
    <w:rsid w:val="00EA7E4B"/>
    <w:rsid w:val="00EB0346"/>
    <w:rsid w:val="00EB0464"/>
    <w:rsid w:val="00EB0B52"/>
    <w:rsid w:val="00EB12A1"/>
    <w:rsid w:val="00EB23ED"/>
    <w:rsid w:val="00EB2637"/>
    <w:rsid w:val="00EB37E2"/>
    <w:rsid w:val="00EB3A77"/>
    <w:rsid w:val="00EB3D88"/>
    <w:rsid w:val="00EB56D8"/>
    <w:rsid w:val="00EB5C45"/>
    <w:rsid w:val="00EB70F7"/>
    <w:rsid w:val="00EC1462"/>
    <w:rsid w:val="00EC16EF"/>
    <w:rsid w:val="00EC184F"/>
    <w:rsid w:val="00EC187D"/>
    <w:rsid w:val="00EC1EC9"/>
    <w:rsid w:val="00EC4294"/>
    <w:rsid w:val="00EC4671"/>
    <w:rsid w:val="00EC57B1"/>
    <w:rsid w:val="00EC60C6"/>
    <w:rsid w:val="00EC6506"/>
    <w:rsid w:val="00EC71A7"/>
    <w:rsid w:val="00EC7A5B"/>
    <w:rsid w:val="00EC7B60"/>
    <w:rsid w:val="00ED02A7"/>
    <w:rsid w:val="00ED0AC4"/>
    <w:rsid w:val="00ED11B3"/>
    <w:rsid w:val="00ED1E2B"/>
    <w:rsid w:val="00ED204F"/>
    <w:rsid w:val="00ED2FDA"/>
    <w:rsid w:val="00ED39B1"/>
    <w:rsid w:val="00ED4DBB"/>
    <w:rsid w:val="00ED544A"/>
    <w:rsid w:val="00ED66A2"/>
    <w:rsid w:val="00ED69FC"/>
    <w:rsid w:val="00ED7C17"/>
    <w:rsid w:val="00EE089F"/>
    <w:rsid w:val="00EE1B30"/>
    <w:rsid w:val="00EE2407"/>
    <w:rsid w:val="00EE2D7F"/>
    <w:rsid w:val="00EE2E69"/>
    <w:rsid w:val="00EE47F9"/>
    <w:rsid w:val="00EE5B36"/>
    <w:rsid w:val="00EE68FA"/>
    <w:rsid w:val="00EE6B2F"/>
    <w:rsid w:val="00EE77B6"/>
    <w:rsid w:val="00EE7C27"/>
    <w:rsid w:val="00EF0856"/>
    <w:rsid w:val="00EF1D44"/>
    <w:rsid w:val="00EF2CB8"/>
    <w:rsid w:val="00EF2E4B"/>
    <w:rsid w:val="00EF2E9E"/>
    <w:rsid w:val="00EF3610"/>
    <w:rsid w:val="00EF4691"/>
    <w:rsid w:val="00EF4A75"/>
    <w:rsid w:val="00EF5843"/>
    <w:rsid w:val="00EF598F"/>
    <w:rsid w:val="00EF5E89"/>
    <w:rsid w:val="00EF666E"/>
    <w:rsid w:val="00EF73AE"/>
    <w:rsid w:val="00EF7E89"/>
    <w:rsid w:val="00F00052"/>
    <w:rsid w:val="00F00474"/>
    <w:rsid w:val="00F01309"/>
    <w:rsid w:val="00F016C1"/>
    <w:rsid w:val="00F025AA"/>
    <w:rsid w:val="00F02DE2"/>
    <w:rsid w:val="00F0302A"/>
    <w:rsid w:val="00F04172"/>
    <w:rsid w:val="00F04440"/>
    <w:rsid w:val="00F0486B"/>
    <w:rsid w:val="00F04BA9"/>
    <w:rsid w:val="00F04D00"/>
    <w:rsid w:val="00F04FE5"/>
    <w:rsid w:val="00F0500E"/>
    <w:rsid w:val="00F05087"/>
    <w:rsid w:val="00F05ADC"/>
    <w:rsid w:val="00F05B89"/>
    <w:rsid w:val="00F062DC"/>
    <w:rsid w:val="00F06467"/>
    <w:rsid w:val="00F07622"/>
    <w:rsid w:val="00F10F76"/>
    <w:rsid w:val="00F111C5"/>
    <w:rsid w:val="00F12302"/>
    <w:rsid w:val="00F128AE"/>
    <w:rsid w:val="00F12B20"/>
    <w:rsid w:val="00F13663"/>
    <w:rsid w:val="00F139E0"/>
    <w:rsid w:val="00F13BE1"/>
    <w:rsid w:val="00F14DD0"/>
    <w:rsid w:val="00F14E56"/>
    <w:rsid w:val="00F1538E"/>
    <w:rsid w:val="00F17261"/>
    <w:rsid w:val="00F178E9"/>
    <w:rsid w:val="00F21022"/>
    <w:rsid w:val="00F2105F"/>
    <w:rsid w:val="00F2177A"/>
    <w:rsid w:val="00F219FB"/>
    <w:rsid w:val="00F22885"/>
    <w:rsid w:val="00F22F6F"/>
    <w:rsid w:val="00F24148"/>
    <w:rsid w:val="00F24F77"/>
    <w:rsid w:val="00F2594D"/>
    <w:rsid w:val="00F2603D"/>
    <w:rsid w:val="00F2636F"/>
    <w:rsid w:val="00F26456"/>
    <w:rsid w:val="00F26E5E"/>
    <w:rsid w:val="00F270E1"/>
    <w:rsid w:val="00F27AFB"/>
    <w:rsid w:val="00F27FD7"/>
    <w:rsid w:val="00F30B54"/>
    <w:rsid w:val="00F322E9"/>
    <w:rsid w:val="00F3280E"/>
    <w:rsid w:val="00F33055"/>
    <w:rsid w:val="00F3444F"/>
    <w:rsid w:val="00F3455F"/>
    <w:rsid w:val="00F348BF"/>
    <w:rsid w:val="00F35126"/>
    <w:rsid w:val="00F3541E"/>
    <w:rsid w:val="00F35C50"/>
    <w:rsid w:val="00F36E6E"/>
    <w:rsid w:val="00F373A3"/>
    <w:rsid w:val="00F37B43"/>
    <w:rsid w:val="00F37D0C"/>
    <w:rsid w:val="00F37EDF"/>
    <w:rsid w:val="00F4016C"/>
    <w:rsid w:val="00F4037D"/>
    <w:rsid w:val="00F40B0D"/>
    <w:rsid w:val="00F4173D"/>
    <w:rsid w:val="00F41E03"/>
    <w:rsid w:val="00F41E3F"/>
    <w:rsid w:val="00F42050"/>
    <w:rsid w:val="00F42498"/>
    <w:rsid w:val="00F440FE"/>
    <w:rsid w:val="00F44721"/>
    <w:rsid w:val="00F45C80"/>
    <w:rsid w:val="00F45D29"/>
    <w:rsid w:val="00F464FB"/>
    <w:rsid w:val="00F46BEF"/>
    <w:rsid w:val="00F472A0"/>
    <w:rsid w:val="00F47567"/>
    <w:rsid w:val="00F47689"/>
    <w:rsid w:val="00F501D2"/>
    <w:rsid w:val="00F50AF0"/>
    <w:rsid w:val="00F50D30"/>
    <w:rsid w:val="00F5249E"/>
    <w:rsid w:val="00F52CA8"/>
    <w:rsid w:val="00F52EB6"/>
    <w:rsid w:val="00F54244"/>
    <w:rsid w:val="00F54692"/>
    <w:rsid w:val="00F54749"/>
    <w:rsid w:val="00F54869"/>
    <w:rsid w:val="00F54FBB"/>
    <w:rsid w:val="00F5525F"/>
    <w:rsid w:val="00F557D9"/>
    <w:rsid w:val="00F55F7D"/>
    <w:rsid w:val="00F6126E"/>
    <w:rsid w:val="00F614BD"/>
    <w:rsid w:val="00F61A4F"/>
    <w:rsid w:val="00F62239"/>
    <w:rsid w:val="00F62321"/>
    <w:rsid w:val="00F625DB"/>
    <w:rsid w:val="00F62774"/>
    <w:rsid w:val="00F631A7"/>
    <w:rsid w:val="00F639F9"/>
    <w:rsid w:val="00F647E9"/>
    <w:rsid w:val="00F648F8"/>
    <w:rsid w:val="00F659B4"/>
    <w:rsid w:val="00F66719"/>
    <w:rsid w:val="00F6673C"/>
    <w:rsid w:val="00F67A90"/>
    <w:rsid w:val="00F71FAF"/>
    <w:rsid w:val="00F7252B"/>
    <w:rsid w:val="00F73B4B"/>
    <w:rsid w:val="00F74CF7"/>
    <w:rsid w:val="00F754CF"/>
    <w:rsid w:val="00F75E9C"/>
    <w:rsid w:val="00F75FCF"/>
    <w:rsid w:val="00F7619B"/>
    <w:rsid w:val="00F7682B"/>
    <w:rsid w:val="00F76EFB"/>
    <w:rsid w:val="00F7764D"/>
    <w:rsid w:val="00F80769"/>
    <w:rsid w:val="00F81D38"/>
    <w:rsid w:val="00F820F7"/>
    <w:rsid w:val="00F82FFA"/>
    <w:rsid w:val="00F838E2"/>
    <w:rsid w:val="00F84938"/>
    <w:rsid w:val="00F85102"/>
    <w:rsid w:val="00F8541D"/>
    <w:rsid w:val="00F8555B"/>
    <w:rsid w:val="00F86FC7"/>
    <w:rsid w:val="00F879EE"/>
    <w:rsid w:val="00F90BD8"/>
    <w:rsid w:val="00F92D8C"/>
    <w:rsid w:val="00F9346B"/>
    <w:rsid w:val="00F93936"/>
    <w:rsid w:val="00F93F8F"/>
    <w:rsid w:val="00F940EC"/>
    <w:rsid w:val="00F944E2"/>
    <w:rsid w:val="00F947D9"/>
    <w:rsid w:val="00F949F7"/>
    <w:rsid w:val="00F94F01"/>
    <w:rsid w:val="00F95568"/>
    <w:rsid w:val="00F958D4"/>
    <w:rsid w:val="00F95B7F"/>
    <w:rsid w:val="00F95F1A"/>
    <w:rsid w:val="00F9611B"/>
    <w:rsid w:val="00F965BC"/>
    <w:rsid w:val="00F97A4B"/>
    <w:rsid w:val="00FA0725"/>
    <w:rsid w:val="00FA0735"/>
    <w:rsid w:val="00FA170D"/>
    <w:rsid w:val="00FA283D"/>
    <w:rsid w:val="00FA3793"/>
    <w:rsid w:val="00FA37DA"/>
    <w:rsid w:val="00FA44A7"/>
    <w:rsid w:val="00FA549C"/>
    <w:rsid w:val="00FA55B8"/>
    <w:rsid w:val="00FA5C02"/>
    <w:rsid w:val="00FA7212"/>
    <w:rsid w:val="00FA78BB"/>
    <w:rsid w:val="00FA7BB6"/>
    <w:rsid w:val="00FA7F54"/>
    <w:rsid w:val="00FB1882"/>
    <w:rsid w:val="00FB299F"/>
    <w:rsid w:val="00FB29FF"/>
    <w:rsid w:val="00FB35C7"/>
    <w:rsid w:val="00FB539A"/>
    <w:rsid w:val="00FB75D7"/>
    <w:rsid w:val="00FB7B2D"/>
    <w:rsid w:val="00FC0A3E"/>
    <w:rsid w:val="00FC131B"/>
    <w:rsid w:val="00FC14DF"/>
    <w:rsid w:val="00FC2039"/>
    <w:rsid w:val="00FC5D9E"/>
    <w:rsid w:val="00FC68F1"/>
    <w:rsid w:val="00FC6F19"/>
    <w:rsid w:val="00FC7F7C"/>
    <w:rsid w:val="00FD1000"/>
    <w:rsid w:val="00FD11EC"/>
    <w:rsid w:val="00FD1434"/>
    <w:rsid w:val="00FD1DCF"/>
    <w:rsid w:val="00FD4700"/>
    <w:rsid w:val="00FD47A3"/>
    <w:rsid w:val="00FD49F6"/>
    <w:rsid w:val="00FD5E64"/>
    <w:rsid w:val="00FD5FF5"/>
    <w:rsid w:val="00FD651F"/>
    <w:rsid w:val="00FD6A2B"/>
    <w:rsid w:val="00FD6F57"/>
    <w:rsid w:val="00FD73DA"/>
    <w:rsid w:val="00FD7555"/>
    <w:rsid w:val="00FD7C34"/>
    <w:rsid w:val="00FD7D1D"/>
    <w:rsid w:val="00FE0AD5"/>
    <w:rsid w:val="00FE111F"/>
    <w:rsid w:val="00FE228F"/>
    <w:rsid w:val="00FE23BE"/>
    <w:rsid w:val="00FE3324"/>
    <w:rsid w:val="00FE4BEB"/>
    <w:rsid w:val="00FE50CD"/>
    <w:rsid w:val="00FE50F6"/>
    <w:rsid w:val="00FE5C1D"/>
    <w:rsid w:val="00FE6371"/>
    <w:rsid w:val="00FE64D7"/>
    <w:rsid w:val="00FE6BBD"/>
    <w:rsid w:val="00FE795E"/>
    <w:rsid w:val="00FE7AF9"/>
    <w:rsid w:val="00FE7E71"/>
    <w:rsid w:val="00FF098E"/>
    <w:rsid w:val="00FF09C5"/>
    <w:rsid w:val="00FF0CB8"/>
    <w:rsid w:val="00FF1D8D"/>
    <w:rsid w:val="00FF2AB7"/>
    <w:rsid w:val="00FF2DD0"/>
    <w:rsid w:val="00FF2F90"/>
    <w:rsid w:val="00FF31F3"/>
    <w:rsid w:val="00FF338B"/>
    <w:rsid w:val="00FF4E9A"/>
    <w:rsid w:val="00FF56E0"/>
    <w:rsid w:val="00FF6BC1"/>
    <w:rsid w:val="00FF6D33"/>
    <w:rsid w:val="011AD896"/>
    <w:rsid w:val="0141E1CB"/>
    <w:rsid w:val="01CBA550"/>
    <w:rsid w:val="020C8D6E"/>
    <w:rsid w:val="023754D5"/>
    <w:rsid w:val="02A7407F"/>
    <w:rsid w:val="02ACD976"/>
    <w:rsid w:val="02E66805"/>
    <w:rsid w:val="03895607"/>
    <w:rsid w:val="03AE14EB"/>
    <w:rsid w:val="041CBE65"/>
    <w:rsid w:val="04229116"/>
    <w:rsid w:val="043BB973"/>
    <w:rsid w:val="0543F9DE"/>
    <w:rsid w:val="057D1584"/>
    <w:rsid w:val="05F7B441"/>
    <w:rsid w:val="066E5C6B"/>
    <w:rsid w:val="06783F53"/>
    <w:rsid w:val="067F9742"/>
    <w:rsid w:val="0684B656"/>
    <w:rsid w:val="06C56D5D"/>
    <w:rsid w:val="07AB3911"/>
    <w:rsid w:val="081DBA07"/>
    <w:rsid w:val="08C6C478"/>
    <w:rsid w:val="090F2A96"/>
    <w:rsid w:val="0910B4D3"/>
    <w:rsid w:val="0956A898"/>
    <w:rsid w:val="098220E3"/>
    <w:rsid w:val="09D68F11"/>
    <w:rsid w:val="0ABDF46E"/>
    <w:rsid w:val="0BF10488"/>
    <w:rsid w:val="0C055907"/>
    <w:rsid w:val="0C1A0CDD"/>
    <w:rsid w:val="0C359081"/>
    <w:rsid w:val="0CAC257C"/>
    <w:rsid w:val="0CDD9DEF"/>
    <w:rsid w:val="0DFA042B"/>
    <w:rsid w:val="0E001E49"/>
    <w:rsid w:val="0E761751"/>
    <w:rsid w:val="0E8412CA"/>
    <w:rsid w:val="0ECA1C8E"/>
    <w:rsid w:val="0EEC1059"/>
    <w:rsid w:val="0F26110D"/>
    <w:rsid w:val="0F5408E6"/>
    <w:rsid w:val="0F891094"/>
    <w:rsid w:val="0FAEC4A5"/>
    <w:rsid w:val="106FD89B"/>
    <w:rsid w:val="10758F50"/>
    <w:rsid w:val="10E5ACAE"/>
    <w:rsid w:val="117397A1"/>
    <w:rsid w:val="117B4240"/>
    <w:rsid w:val="11B7AF6E"/>
    <w:rsid w:val="11C07EFF"/>
    <w:rsid w:val="11DB7246"/>
    <w:rsid w:val="11F14DB7"/>
    <w:rsid w:val="11FA1425"/>
    <w:rsid w:val="121E856A"/>
    <w:rsid w:val="12467E78"/>
    <w:rsid w:val="12EFEF17"/>
    <w:rsid w:val="136F703E"/>
    <w:rsid w:val="139D96E4"/>
    <w:rsid w:val="14202114"/>
    <w:rsid w:val="1488B183"/>
    <w:rsid w:val="154F0807"/>
    <w:rsid w:val="160DEB51"/>
    <w:rsid w:val="1631759D"/>
    <w:rsid w:val="1695BB0C"/>
    <w:rsid w:val="16B24B59"/>
    <w:rsid w:val="176C0122"/>
    <w:rsid w:val="17D943CA"/>
    <w:rsid w:val="18C9C046"/>
    <w:rsid w:val="18E18661"/>
    <w:rsid w:val="19C4E6CD"/>
    <w:rsid w:val="1A2E429A"/>
    <w:rsid w:val="1A432252"/>
    <w:rsid w:val="1A8923EF"/>
    <w:rsid w:val="1BFE3BC0"/>
    <w:rsid w:val="1C15F90F"/>
    <w:rsid w:val="1C659935"/>
    <w:rsid w:val="1D09C5C4"/>
    <w:rsid w:val="1D1E24ED"/>
    <w:rsid w:val="1DDF9726"/>
    <w:rsid w:val="1E6C9B06"/>
    <w:rsid w:val="1E925C78"/>
    <w:rsid w:val="1F09D05E"/>
    <w:rsid w:val="20DF9BA0"/>
    <w:rsid w:val="2105FD11"/>
    <w:rsid w:val="21E82E39"/>
    <w:rsid w:val="21F66650"/>
    <w:rsid w:val="22089263"/>
    <w:rsid w:val="222F9B98"/>
    <w:rsid w:val="22334B21"/>
    <w:rsid w:val="224F0978"/>
    <w:rsid w:val="22C1CCFF"/>
    <w:rsid w:val="22DEA4B3"/>
    <w:rsid w:val="2305053D"/>
    <w:rsid w:val="233ECFCE"/>
    <w:rsid w:val="23B809E9"/>
    <w:rsid w:val="23C917E6"/>
    <w:rsid w:val="2400268C"/>
    <w:rsid w:val="245FB015"/>
    <w:rsid w:val="2497CAC5"/>
    <w:rsid w:val="24C30E58"/>
    <w:rsid w:val="24ED98C7"/>
    <w:rsid w:val="25100E75"/>
    <w:rsid w:val="25429B9D"/>
    <w:rsid w:val="254A8923"/>
    <w:rsid w:val="2558CEEE"/>
    <w:rsid w:val="2595ECD3"/>
    <w:rsid w:val="25AB621E"/>
    <w:rsid w:val="25E412AE"/>
    <w:rsid w:val="2671F4F9"/>
    <w:rsid w:val="26AEF860"/>
    <w:rsid w:val="26D88723"/>
    <w:rsid w:val="2754CBA0"/>
    <w:rsid w:val="280BE85C"/>
    <w:rsid w:val="2887872E"/>
    <w:rsid w:val="289AE8C7"/>
    <w:rsid w:val="28A5AC42"/>
    <w:rsid w:val="29110EF6"/>
    <w:rsid w:val="29379614"/>
    <w:rsid w:val="29818225"/>
    <w:rsid w:val="29B0C89A"/>
    <w:rsid w:val="29BE423A"/>
    <w:rsid w:val="29ECD192"/>
    <w:rsid w:val="2A43CD05"/>
    <w:rsid w:val="2AC607B4"/>
    <w:rsid w:val="2BA3593E"/>
    <w:rsid w:val="2BC84F46"/>
    <w:rsid w:val="2BEAF8E3"/>
    <w:rsid w:val="2BEFAF7C"/>
    <w:rsid w:val="2C0C381E"/>
    <w:rsid w:val="2C3774E1"/>
    <w:rsid w:val="2C59EA8F"/>
    <w:rsid w:val="2C6379F2"/>
    <w:rsid w:val="2C6C7C8F"/>
    <w:rsid w:val="2D50CB49"/>
    <w:rsid w:val="2DE408E8"/>
    <w:rsid w:val="2DF5BAF0"/>
    <w:rsid w:val="2E17BA20"/>
    <w:rsid w:val="2E19C530"/>
    <w:rsid w:val="2E7B6B3E"/>
    <w:rsid w:val="2F23A4B8"/>
    <w:rsid w:val="2FF692EB"/>
    <w:rsid w:val="3096891B"/>
    <w:rsid w:val="30FB6136"/>
    <w:rsid w:val="310AE604"/>
    <w:rsid w:val="31240E61"/>
    <w:rsid w:val="3178C462"/>
    <w:rsid w:val="31F0AA8E"/>
    <w:rsid w:val="32009733"/>
    <w:rsid w:val="32129AC2"/>
    <w:rsid w:val="3232597C"/>
    <w:rsid w:val="32807FB8"/>
    <w:rsid w:val="32BC0BD5"/>
    <w:rsid w:val="32F1BA10"/>
    <w:rsid w:val="333D7A5B"/>
    <w:rsid w:val="334C7A4B"/>
    <w:rsid w:val="347E24D1"/>
    <w:rsid w:val="34A1DE81"/>
    <w:rsid w:val="35197F5C"/>
    <w:rsid w:val="35E48816"/>
    <w:rsid w:val="3608BA5B"/>
    <w:rsid w:val="365DBD31"/>
    <w:rsid w:val="3678A8F0"/>
    <w:rsid w:val="369BE9DB"/>
    <w:rsid w:val="37554208"/>
    <w:rsid w:val="37F2FA09"/>
    <w:rsid w:val="383B1279"/>
    <w:rsid w:val="38FC573A"/>
    <w:rsid w:val="3A727434"/>
    <w:rsid w:val="3AF596E9"/>
    <w:rsid w:val="3B29DC99"/>
    <w:rsid w:val="3B75371A"/>
    <w:rsid w:val="3B8438EC"/>
    <w:rsid w:val="3B9F1AD7"/>
    <w:rsid w:val="3BC16A8E"/>
    <w:rsid w:val="3BE52BEA"/>
    <w:rsid w:val="3C16F930"/>
    <w:rsid w:val="3C3C1D45"/>
    <w:rsid w:val="3D01458C"/>
    <w:rsid w:val="3D120019"/>
    <w:rsid w:val="3D5D3AEF"/>
    <w:rsid w:val="3DCEA8AF"/>
    <w:rsid w:val="3E8325DD"/>
    <w:rsid w:val="3EC403A2"/>
    <w:rsid w:val="3EF90B50"/>
    <w:rsid w:val="3EFFA1AD"/>
    <w:rsid w:val="3F44B02C"/>
    <w:rsid w:val="3F51A86B"/>
    <w:rsid w:val="40163FA2"/>
    <w:rsid w:val="40B55F05"/>
    <w:rsid w:val="40ED8C45"/>
    <w:rsid w:val="41B20ACA"/>
    <w:rsid w:val="428EEB1C"/>
    <w:rsid w:val="42C1BAED"/>
    <w:rsid w:val="42CE1506"/>
    <w:rsid w:val="43DC3CB6"/>
    <w:rsid w:val="4469E567"/>
    <w:rsid w:val="448795B8"/>
    <w:rsid w:val="45632DF5"/>
    <w:rsid w:val="4577D933"/>
    <w:rsid w:val="45B2D514"/>
    <w:rsid w:val="45E05277"/>
    <w:rsid w:val="469B08FB"/>
    <w:rsid w:val="46D45D2C"/>
    <w:rsid w:val="46E71F2A"/>
    <w:rsid w:val="47389840"/>
    <w:rsid w:val="476C6252"/>
    <w:rsid w:val="47749709"/>
    <w:rsid w:val="47B5A3F6"/>
    <w:rsid w:val="48118383"/>
    <w:rsid w:val="4833A87D"/>
    <w:rsid w:val="484CD34D"/>
    <w:rsid w:val="48653E1C"/>
    <w:rsid w:val="48840E45"/>
    <w:rsid w:val="48B5353E"/>
    <w:rsid w:val="48B79DBD"/>
    <w:rsid w:val="4911B543"/>
    <w:rsid w:val="4A866621"/>
    <w:rsid w:val="4ACFD99A"/>
    <w:rsid w:val="4BB2938C"/>
    <w:rsid w:val="4BE6CD57"/>
    <w:rsid w:val="4C669D24"/>
    <w:rsid w:val="4C855FF2"/>
    <w:rsid w:val="4D2BE3AD"/>
    <w:rsid w:val="4D3E570B"/>
    <w:rsid w:val="4E1BF472"/>
    <w:rsid w:val="4E5E9933"/>
    <w:rsid w:val="4E9CEDD4"/>
    <w:rsid w:val="4EE76AAC"/>
    <w:rsid w:val="4F8C2810"/>
    <w:rsid w:val="4FCC83E0"/>
    <w:rsid w:val="4FF0600D"/>
    <w:rsid w:val="500CC652"/>
    <w:rsid w:val="50362484"/>
    <w:rsid w:val="5070E5AF"/>
    <w:rsid w:val="50C61500"/>
    <w:rsid w:val="5169BAC0"/>
    <w:rsid w:val="51A8F204"/>
    <w:rsid w:val="5211C82E"/>
    <w:rsid w:val="5295A0D6"/>
    <w:rsid w:val="5398BBB8"/>
    <w:rsid w:val="53B2B5BA"/>
    <w:rsid w:val="53BB3DF6"/>
    <w:rsid w:val="53D7FBC3"/>
    <w:rsid w:val="542A6CE2"/>
    <w:rsid w:val="556CE55A"/>
    <w:rsid w:val="55917C75"/>
    <w:rsid w:val="55A05A67"/>
    <w:rsid w:val="55E5A05D"/>
    <w:rsid w:val="5665269F"/>
    <w:rsid w:val="56D72EE4"/>
    <w:rsid w:val="56ED26D7"/>
    <w:rsid w:val="56FEA298"/>
    <w:rsid w:val="57457BD3"/>
    <w:rsid w:val="57632094"/>
    <w:rsid w:val="576FB43C"/>
    <w:rsid w:val="57D90A4A"/>
    <w:rsid w:val="57E8A081"/>
    <w:rsid w:val="58C126F9"/>
    <w:rsid w:val="591DDC9D"/>
    <w:rsid w:val="598E0B76"/>
    <w:rsid w:val="59BD5DE7"/>
    <w:rsid w:val="59D61C8E"/>
    <w:rsid w:val="5A29285A"/>
    <w:rsid w:val="5A40A6EA"/>
    <w:rsid w:val="5A8F4526"/>
    <w:rsid w:val="5AC3511D"/>
    <w:rsid w:val="5AF70514"/>
    <w:rsid w:val="5B2731F9"/>
    <w:rsid w:val="5BC097FA"/>
    <w:rsid w:val="5BD1D2D1"/>
    <w:rsid w:val="5C4446DD"/>
    <w:rsid w:val="5D7113DD"/>
    <w:rsid w:val="5DCF71CA"/>
    <w:rsid w:val="5E37710E"/>
    <w:rsid w:val="5E53609E"/>
    <w:rsid w:val="5E93CD65"/>
    <w:rsid w:val="5EAC521C"/>
    <w:rsid w:val="5EC5CD3F"/>
    <w:rsid w:val="5EC959A6"/>
    <w:rsid w:val="5FB7F55F"/>
    <w:rsid w:val="5FF0AAE1"/>
    <w:rsid w:val="5FF4A7A4"/>
    <w:rsid w:val="6090292B"/>
    <w:rsid w:val="6094091D"/>
    <w:rsid w:val="60A543F4"/>
    <w:rsid w:val="60D29804"/>
    <w:rsid w:val="613ECD7F"/>
    <w:rsid w:val="6167319C"/>
    <w:rsid w:val="61C5AE5A"/>
    <w:rsid w:val="62563DC1"/>
    <w:rsid w:val="62773F18"/>
    <w:rsid w:val="62995429"/>
    <w:rsid w:val="63239C71"/>
    <w:rsid w:val="632CE9C2"/>
    <w:rsid w:val="6346121F"/>
    <w:rsid w:val="63C3BC59"/>
    <w:rsid w:val="6445B219"/>
    <w:rsid w:val="645442C6"/>
    <w:rsid w:val="646EADD3"/>
    <w:rsid w:val="647132FF"/>
    <w:rsid w:val="64991CBD"/>
    <w:rsid w:val="64ADD832"/>
    <w:rsid w:val="64BB9C93"/>
    <w:rsid w:val="650206E8"/>
    <w:rsid w:val="653ACB39"/>
    <w:rsid w:val="65B3AE53"/>
    <w:rsid w:val="663E72D6"/>
    <w:rsid w:val="6697027C"/>
    <w:rsid w:val="6725C04F"/>
    <w:rsid w:val="6773F837"/>
    <w:rsid w:val="67D35320"/>
    <w:rsid w:val="6808486B"/>
    <w:rsid w:val="68E599F5"/>
    <w:rsid w:val="68F66480"/>
    <w:rsid w:val="6912CB83"/>
    <w:rsid w:val="69761398"/>
    <w:rsid w:val="69C46B1A"/>
    <w:rsid w:val="69CC1B3F"/>
    <w:rsid w:val="6A47881B"/>
    <w:rsid w:val="6A5D6111"/>
    <w:rsid w:val="6A816A56"/>
    <w:rsid w:val="6ABCFA94"/>
    <w:rsid w:val="6B31654A"/>
    <w:rsid w:val="6B44DE25"/>
    <w:rsid w:val="6BC4F9B3"/>
    <w:rsid w:val="6CDBB98E"/>
    <w:rsid w:val="6CE9A3A3"/>
    <w:rsid w:val="6D4C76C3"/>
    <w:rsid w:val="6D5B75A7"/>
    <w:rsid w:val="6D5D0B35"/>
    <w:rsid w:val="6DC52683"/>
    <w:rsid w:val="6DC889E9"/>
    <w:rsid w:val="6E6D3589"/>
    <w:rsid w:val="6E88C4C6"/>
    <w:rsid w:val="6E8F1915"/>
    <w:rsid w:val="6F208DC8"/>
    <w:rsid w:val="6F9C72C5"/>
    <w:rsid w:val="6FC576F1"/>
    <w:rsid w:val="6FEBAE10"/>
    <w:rsid w:val="70D9D428"/>
    <w:rsid w:val="71EFE828"/>
    <w:rsid w:val="72520288"/>
    <w:rsid w:val="731A31B6"/>
    <w:rsid w:val="7361266B"/>
    <w:rsid w:val="73FE89C6"/>
    <w:rsid w:val="74303A22"/>
    <w:rsid w:val="75100E5D"/>
    <w:rsid w:val="75CC0A83"/>
    <w:rsid w:val="767E00CA"/>
    <w:rsid w:val="76DD4648"/>
    <w:rsid w:val="77E810A4"/>
    <w:rsid w:val="78026ACE"/>
    <w:rsid w:val="782CBC15"/>
    <w:rsid w:val="78A0AE81"/>
    <w:rsid w:val="78A85FC1"/>
    <w:rsid w:val="78AB05AC"/>
    <w:rsid w:val="78EE5CDE"/>
    <w:rsid w:val="792C11A6"/>
    <w:rsid w:val="7979982C"/>
    <w:rsid w:val="79C996D8"/>
    <w:rsid w:val="7A65B16E"/>
    <w:rsid w:val="7AA7ABB9"/>
    <w:rsid w:val="7B478914"/>
    <w:rsid w:val="7B581C32"/>
    <w:rsid w:val="7BB83928"/>
    <w:rsid w:val="7BBE1EF9"/>
    <w:rsid w:val="7C781CC9"/>
    <w:rsid w:val="7D2E5967"/>
    <w:rsid w:val="7DC1E556"/>
    <w:rsid w:val="7E24C513"/>
    <w:rsid w:val="7E47135F"/>
    <w:rsid w:val="7E6ADD95"/>
    <w:rsid w:val="7E85C033"/>
    <w:rsid w:val="7EA87244"/>
    <w:rsid w:val="7EFC5248"/>
    <w:rsid w:val="7EFD707A"/>
    <w:rsid w:val="7F434305"/>
    <w:rsid w:val="7FA61169"/>
    <w:rsid w:val="7FAD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F34"/>
  <w15:docId w15:val="{89BAB78C-1BEC-458B-A1F4-0F58C27B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4173D"/>
    <w:pPr>
      <w:widowControl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052"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627A6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B31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3052"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0F3052"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F3052"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7A68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F3052"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7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627A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7Znak">
    <w:name w:val="Nagłówek 7 Znak"/>
    <w:link w:val="Nagwek7"/>
    <w:uiPriority w:val="99"/>
    <w:rsid w:val="00627A68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627A68"/>
    <w:rPr>
      <w:color w:val="0000FF"/>
      <w:u w:val="single"/>
    </w:rPr>
  </w:style>
  <w:style w:type="paragraph" w:styleId="Tekstpodstawowy2">
    <w:name w:val="Body Text 2"/>
    <w:aliases w:val="Znak Znak,Znak, Znak"/>
    <w:basedOn w:val="Normalny"/>
    <w:link w:val="Tekstpodstawowy2Znak"/>
    <w:uiPriority w:val="99"/>
    <w:rsid w:val="00627A68"/>
    <w:pPr>
      <w:spacing w:after="120"/>
      <w:ind w:left="283"/>
    </w:pPr>
  </w:style>
  <w:style w:type="character" w:customStyle="1" w:styleId="Tekstpodstawowy2Znak">
    <w:name w:val="Tekst podstawowy 2 Znak"/>
    <w:aliases w:val="Znak Znak Znak,Znak Znak1, Znak Znak"/>
    <w:link w:val="Tekstpodstawowy2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27A68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627A68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27A68"/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627A68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627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link w:val="Nagwek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627A68"/>
  </w:style>
  <w:style w:type="paragraph" w:customStyle="1" w:styleId="Tekstpodstawowy21">
    <w:name w:val="Tekst podstawowy 21"/>
    <w:basedOn w:val="Normalny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627A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627A68"/>
    <w:pPr>
      <w:ind w:left="720"/>
      <w:contextualSpacing/>
    </w:pPr>
  </w:style>
  <w:style w:type="paragraph" w:customStyle="1" w:styleId="Default">
    <w:name w:val="Default"/>
    <w:link w:val="DefaultZnak"/>
    <w:qFormat/>
    <w:rsid w:val="00627A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">
    <w:name w:val="Styl"/>
    <w:uiPriority w:val="99"/>
    <w:rsid w:val="0062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627A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sid w:val="00627A68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27A6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27A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557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5790"/>
  </w:style>
  <w:style w:type="character" w:customStyle="1" w:styleId="TekstkomentarzaZnak">
    <w:name w:val="Tekst komentarza Znak"/>
    <w:link w:val="Tekstkomentarza"/>
    <w:rsid w:val="00955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5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9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4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920F3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2F2FB2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sid w:val="002F2FB2"/>
    <w:rPr>
      <w:rFonts w:ascii="Trebuchet MS" w:hAnsi="Trebuchet MS" w:cs="Trebuchet MS"/>
      <w:sz w:val="22"/>
      <w:szCs w:val="22"/>
    </w:rPr>
  </w:style>
  <w:style w:type="character" w:customStyle="1" w:styleId="Nagwek3Znak">
    <w:name w:val="Nagłówek 3 Znak"/>
    <w:link w:val="Nagwek3"/>
    <w:rsid w:val="00BB3148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743147"/>
    <w:pPr>
      <w:widowControl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743147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0F30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link w:val="Nagwek6"/>
    <w:rsid w:val="000F3052"/>
    <w:rPr>
      <w:rFonts w:ascii="Arial" w:eastAsia="Times New Roman" w:hAnsi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0F3052"/>
    <w:rPr>
      <w:rFonts w:ascii="Arial" w:eastAsia="Times New Roman" w:hAnsi="Arial"/>
      <w:b/>
      <w:sz w:val="22"/>
      <w:szCs w:val="22"/>
    </w:rPr>
  </w:style>
  <w:style w:type="paragraph" w:customStyle="1" w:styleId="pkt">
    <w:name w:val="pkt"/>
    <w:basedOn w:val="Normalny"/>
    <w:rsid w:val="000F3052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styleId="Indeks1">
    <w:name w:val="index 1"/>
    <w:basedOn w:val="Normalny"/>
    <w:next w:val="Normalny"/>
    <w:autoRedefine/>
    <w:semiHidden/>
    <w:unhideWhenUsed/>
    <w:rsid w:val="000F3052"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rsid w:val="000F3052"/>
    <w:pPr>
      <w:widowControl/>
      <w:autoSpaceDE w:val="0"/>
      <w:autoSpaceDN w:val="0"/>
    </w:pPr>
    <w:rPr>
      <w:rFonts w:cs="Univers-PL"/>
      <w:szCs w:val="24"/>
    </w:rPr>
  </w:style>
  <w:style w:type="paragraph" w:styleId="Spistreci1">
    <w:name w:val="toc 1"/>
    <w:basedOn w:val="Normalny"/>
    <w:next w:val="Normalny"/>
    <w:autoRedefine/>
    <w:uiPriority w:val="39"/>
    <w:rsid w:val="000F3052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customStyle="1" w:styleId="Bartek">
    <w:name w:val="Bartek"/>
    <w:basedOn w:val="Normalny"/>
    <w:rsid w:val="000F3052"/>
    <w:pPr>
      <w:widowControl/>
    </w:pPr>
    <w:rPr>
      <w:sz w:val="28"/>
    </w:rPr>
  </w:style>
  <w:style w:type="paragraph" w:customStyle="1" w:styleId="Standard">
    <w:name w:val="Standard"/>
    <w:rsid w:val="000F30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3052"/>
    <w:pPr>
      <w:widowControl/>
      <w:numPr>
        <w:ilvl w:val="1"/>
      </w:numPr>
      <w:tabs>
        <w:tab w:val="num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0F3052"/>
    <w:rPr>
      <w:rFonts w:ascii="Arial" w:eastAsia="Times New Roman" w:hAnsi="Arial"/>
      <w:sz w:val="22"/>
      <w:szCs w:val="22"/>
    </w:rPr>
  </w:style>
  <w:style w:type="paragraph" w:styleId="Tekstpodstawowy3">
    <w:name w:val="Body Text 3"/>
    <w:basedOn w:val="Normalny"/>
    <w:link w:val="Tekstpodstawowy3Znak"/>
    <w:rsid w:val="000F3052"/>
    <w:pPr>
      <w:widowControl/>
    </w:pPr>
    <w:rPr>
      <w:rFonts w:ascii="Arial" w:hAnsi="Arial"/>
    </w:rPr>
  </w:style>
  <w:style w:type="character" w:customStyle="1" w:styleId="Tekstpodstawowy3Znak">
    <w:name w:val="Tekst podstawowy 3 Znak"/>
    <w:link w:val="Tekstpodstawowy3"/>
    <w:rsid w:val="000F3052"/>
    <w:rPr>
      <w:rFonts w:ascii="Arial" w:eastAsia="Times New Roman" w:hAnsi="Arial"/>
    </w:rPr>
  </w:style>
  <w:style w:type="paragraph" w:styleId="Spistreci4">
    <w:name w:val="toc 4"/>
    <w:basedOn w:val="Normalny"/>
    <w:next w:val="Normalny"/>
    <w:autoRedefine/>
    <w:semiHidden/>
    <w:rsid w:val="000F3052"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F3052"/>
    <w:pPr>
      <w:widowControl/>
      <w:numPr>
        <w:ilvl w:val="12"/>
      </w:numPr>
      <w:ind w:left="290" w:hanging="290"/>
      <w:jc w:val="both"/>
    </w:pPr>
    <w:rPr>
      <w:rFonts w:ascii="Arial" w:hAnsi="Arial"/>
      <w:sz w:val="18"/>
      <w:szCs w:val="24"/>
    </w:rPr>
  </w:style>
  <w:style w:type="character" w:customStyle="1" w:styleId="TekstpodstawowywcityZnak">
    <w:name w:val="Tekst podstawowy wcięty Znak"/>
    <w:link w:val="Tekstpodstawowywcity"/>
    <w:rsid w:val="000F3052"/>
    <w:rPr>
      <w:rFonts w:ascii="Arial" w:eastAsia="Times New Roman" w:hAnsi="Arial"/>
      <w:sz w:val="18"/>
      <w:szCs w:val="24"/>
    </w:rPr>
  </w:style>
  <w:style w:type="character" w:styleId="Numerstrony">
    <w:name w:val="page number"/>
    <w:rsid w:val="000F3052"/>
  </w:style>
  <w:style w:type="paragraph" w:customStyle="1" w:styleId="standard0">
    <w:name w:val="standard"/>
    <w:basedOn w:val="Normalny"/>
    <w:rsid w:val="000F305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rsid w:val="000F3052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0F3052"/>
    <w:pPr>
      <w:widowControl/>
    </w:pPr>
  </w:style>
  <w:style w:type="character" w:customStyle="1" w:styleId="TekstprzypisukocowegoZnak">
    <w:name w:val="Tekst przypisu końcowego Znak"/>
    <w:link w:val="Tekstprzypisukocowego"/>
    <w:uiPriority w:val="99"/>
    <w:rsid w:val="000F305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0F3052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0F3052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sid w:val="000F305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NormalnyArial">
    <w:name w:val="Normalny + Arial"/>
    <w:aliases w:val="11 pt"/>
    <w:basedOn w:val="Nagwek1"/>
    <w:rsid w:val="000F3052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sid w:val="000F3052"/>
    <w:rPr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0F3052"/>
    <w:pPr>
      <w:widowControl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rsid w:val="000F3052"/>
    <w:rPr>
      <w:rFonts w:ascii="Arial" w:eastAsia="Times New Roman" w:hAnsi="Arial"/>
      <w:b/>
      <w:bCs/>
      <w:sz w:val="24"/>
      <w:szCs w:val="24"/>
    </w:rPr>
  </w:style>
  <w:style w:type="paragraph" w:styleId="NormalnyWeb">
    <w:name w:val="Normal (Web)"/>
    <w:basedOn w:val="Normalny"/>
    <w:rsid w:val="000F3052"/>
    <w:pPr>
      <w:widowControl/>
      <w:spacing w:before="100" w:beforeAutospacing="1" w:after="100" w:afterAutospacing="1"/>
      <w:jc w:val="both"/>
    </w:pPr>
  </w:style>
  <w:style w:type="character" w:styleId="UyteHipercze">
    <w:name w:val="FollowedHyperlink"/>
    <w:uiPriority w:val="99"/>
    <w:rsid w:val="000F3052"/>
    <w:rPr>
      <w:color w:val="800080"/>
      <w:u w:val="single"/>
    </w:rPr>
  </w:style>
  <w:style w:type="character" w:styleId="Pogrubienie">
    <w:name w:val="Strong"/>
    <w:uiPriority w:val="22"/>
    <w:qFormat/>
    <w:rsid w:val="000F3052"/>
    <w:rPr>
      <w:b/>
    </w:rPr>
  </w:style>
  <w:style w:type="character" w:customStyle="1" w:styleId="Tekstpodstawowy2Znak1">
    <w:name w:val="Tekst podstawowy 2 Znak1"/>
    <w:uiPriority w:val="99"/>
    <w:semiHidden/>
    <w:rsid w:val="000F30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semiHidden/>
    <w:unhideWhenUsed/>
    <w:rsid w:val="000F3052"/>
    <w:rPr>
      <w:i/>
      <w:iCs/>
    </w:rPr>
  </w:style>
  <w:style w:type="paragraph" w:customStyle="1" w:styleId="HeaderLeft">
    <w:name w:val="Header Left"/>
    <w:basedOn w:val="Nagwek"/>
    <w:uiPriority w:val="35"/>
    <w:qFormat/>
    <w:rsid w:val="000F3052"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styleId="Poprawka">
    <w:name w:val="Revision"/>
    <w:hidden/>
    <w:uiPriority w:val="99"/>
    <w:semiHidden/>
    <w:rsid w:val="000F3052"/>
    <w:rPr>
      <w:rFonts w:ascii="Times New Roman" w:eastAsia="Times New Roman" w:hAnsi="Times New Roman"/>
      <w:sz w:val="24"/>
      <w:szCs w:val="24"/>
    </w:rPr>
  </w:style>
  <w:style w:type="character" w:customStyle="1" w:styleId="h11">
    <w:name w:val="h11"/>
    <w:rsid w:val="000F3052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Podpisobrazu">
    <w:name w:val="Podpis obrazu_"/>
    <w:link w:val="Podpisobrazu0"/>
    <w:rsid w:val="000F3052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F3052"/>
    <w:pPr>
      <w:widowControl/>
      <w:shd w:val="clear" w:color="auto" w:fill="FFFFFF"/>
      <w:spacing w:line="0" w:lineRule="atLeast"/>
    </w:pPr>
    <w:rPr>
      <w:rFonts w:ascii="Arial" w:eastAsia="Arial" w:hAnsi="Arial" w:cs="Aria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F305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F305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4B1724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45B9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045B9"/>
    <w:pPr>
      <w:spacing w:after="100"/>
      <w:ind w:left="200"/>
    </w:pPr>
  </w:style>
  <w:style w:type="paragraph" w:styleId="Listanumerowana">
    <w:name w:val="List Number"/>
    <w:basedOn w:val="Normalny"/>
    <w:rsid w:val="00A105C9"/>
    <w:pPr>
      <w:widowControl/>
      <w:numPr>
        <w:numId w:val="4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rsid w:val="00A105C9"/>
    <w:pPr>
      <w:widowControl/>
      <w:numPr>
        <w:ilvl w:val="1"/>
        <w:numId w:val="4"/>
      </w:numPr>
      <w:jc w:val="both"/>
    </w:pPr>
    <w:rPr>
      <w:rFonts w:ascii="Arial" w:hAnsi="Arial"/>
      <w:sz w:val="22"/>
      <w:szCs w:val="24"/>
    </w:rPr>
  </w:style>
  <w:style w:type="character" w:customStyle="1" w:styleId="FontStyle59">
    <w:name w:val="Font Style59"/>
    <w:uiPriority w:val="99"/>
    <w:rsid w:val="00A105C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rsid w:val="00623B41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rsid w:val="00623B41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rsid w:val="00623B41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sid w:val="00623B4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sid w:val="00623B41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23B4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99"/>
    <w:rsid w:val="00605030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AF1145"/>
    <w:rPr>
      <w:i/>
      <w:iCs/>
    </w:rPr>
  </w:style>
  <w:style w:type="paragraph" w:styleId="Bezodstpw">
    <w:name w:val="No Spacing"/>
    <w:uiPriority w:val="1"/>
    <w:qFormat/>
    <w:rsid w:val="00E470F0"/>
    <w:rPr>
      <w:rFonts w:eastAsiaTheme="minorEastAsia" w:cstheme="minorBidi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3C4CAE"/>
  </w:style>
  <w:style w:type="paragraph" w:customStyle="1" w:styleId="msonormal0">
    <w:name w:val="msonormal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ny"/>
    <w:rsid w:val="003C4CAE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rsid w:val="003C4CAE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66">
    <w:name w:val="xl66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rsid w:val="003C4CAE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3C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sid w:val="001D71C1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rsid w:val="001D71C1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sid w:val="005573BA"/>
    <w:rPr>
      <w:rFonts w:ascii="Arial" w:hAnsi="Arial"/>
      <w:sz w:val="20"/>
    </w:rPr>
  </w:style>
  <w:style w:type="character" w:customStyle="1" w:styleId="BodyText2Char">
    <w:name w:val="Body Text 2 Char"/>
    <w:locked/>
    <w:rsid w:val="00D84027"/>
    <w:rPr>
      <w:rFonts w:cs="Times New Roman"/>
      <w:lang w:val="pl-PL" w:eastAsia="pl-PL"/>
    </w:rPr>
  </w:style>
  <w:style w:type="character" w:customStyle="1" w:styleId="ListLabel84">
    <w:name w:val="ListLabel 84"/>
    <w:rsid w:val="005E02A3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rsid w:val="005E02A3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rsid w:val="005E02A3"/>
    <w:pPr>
      <w:suppressAutoHyphens/>
    </w:pPr>
  </w:style>
  <w:style w:type="character" w:customStyle="1" w:styleId="DefaultZnak">
    <w:name w:val="Default Znak"/>
    <w:link w:val="Default"/>
    <w:locked/>
    <w:rsid w:val="0057681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38027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80275"/>
  </w:style>
  <w:style w:type="character" w:customStyle="1" w:styleId="eop">
    <w:name w:val="eop"/>
    <w:basedOn w:val="Domylnaczcionkaakapitu"/>
    <w:rsid w:val="00380275"/>
  </w:style>
  <w:style w:type="character" w:customStyle="1" w:styleId="tabchar">
    <w:name w:val="tabchar"/>
    <w:basedOn w:val="Domylnaczcionkaakapitu"/>
    <w:rsid w:val="00380275"/>
  </w:style>
  <w:style w:type="paragraph" w:customStyle="1" w:styleId="Tekstpodstawowy22">
    <w:name w:val="Tekst podstawowy 22"/>
    <w:basedOn w:val="Normalny"/>
    <w:rsid w:val="002A0BC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4B52AA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paragraph" w:customStyle="1" w:styleId="Tre">
    <w:name w:val="Treść"/>
    <w:qFormat/>
    <w:rsid w:val="00AB5F61"/>
    <w:pPr>
      <w:widowControl w:val="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ListParagraphChar">
    <w:name w:val="List Paragraph Char"/>
    <w:link w:val="Akapitzlist1"/>
    <w:locked/>
    <w:rsid w:val="00AB5F61"/>
    <w:rPr>
      <w:rFonts w:eastAsia="Times New Roman"/>
      <w:sz w:val="22"/>
      <w:szCs w:val="22"/>
      <w:lang w:eastAsia="en-US"/>
    </w:rPr>
  </w:style>
  <w:style w:type="paragraph" w:customStyle="1" w:styleId="Stopka1">
    <w:name w:val="Stopka1"/>
    <w:basedOn w:val="Normalny"/>
    <w:link w:val="Stopka0"/>
    <w:rsid w:val="00754086"/>
    <w:pPr>
      <w:widowControl/>
      <w:shd w:val="clear" w:color="auto" w:fill="FFFFFF"/>
      <w:suppressAutoHyphens/>
      <w:autoSpaceDN w:val="0"/>
      <w:spacing w:line="250" w:lineRule="exact"/>
      <w:ind w:hanging="360"/>
      <w:jc w:val="both"/>
      <w:textAlignment w:val="baseline"/>
    </w:pPr>
    <w:rPr>
      <w:rFonts w:ascii="Batang, ??" w:hAnsi="Batang, ??"/>
      <w:kern w:val="3"/>
      <w:sz w:val="18"/>
      <w:shd w:val="clear" w:color="auto" w:fill="FFFFFF"/>
      <w:lang w:eastAsia="zh-CN"/>
    </w:rPr>
  </w:style>
  <w:style w:type="character" w:customStyle="1" w:styleId="Stopka0">
    <w:name w:val="Stopka_"/>
    <w:link w:val="Stopka1"/>
    <w:locked/>
    <w:rsid w:val="00754086"/>
    <w:rPr>
      <w:rFonts w:ascii="Batang, ??" w:eastAsia="Times New Roman" w:hAnsi="Batang, ??"/>
      <w:kern w:val="3"/>
      <w:sz w:val="18"/>
      <w:shd w:val="clear" w:color="auto" w:fill="FFFFFF"/>
      <w:lang w:eastAsia="zh-CN"/>
    </w:rPr>
  </w:style>
  <w:style w:type="character" w:customStyle="1" w:styleId="contextualspellingandgrammarerror">
    <w:name w:val="contextualspellingandgrammarerror"/>
    <w:rsid w:val="007540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B3"/>
    <w:rPr>
      <w:color w:val="605E5C"/>
      <w:shd w:val="clear" w:color="auto" w:fill="E1DFDD"/>
    </w:rPr>
  </w:style>
  <w:style w:type="character" w:customStyle="1" w:styleId="ng-binding">
    <w:name w:val="ng-binding"/>
    <w:rsid w:val="002C740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3ED9"/>
    <w:rPr>
      <w:color w:val="605E5C"/>
      <w:shd w:val="clear" w:color="auto" w:fill="E1DFDD"/>
    </w:rPr>
  </w:style>
  <w:style w:type="paragraph" w:customStyle="1" w:styleId="Standarduser">
    <w:name w:val="Standard (user)"/>
    <w:rsid w:val="004C0B0C"/>
    <w:pPr>
      <w:widowControl w:val="0"/>
      <w:suppressAutoHyphens/>
      <w:overflowPunct w:val="0"/>
      <w:autoSpaceDN w:val="0"/>
      <w:textAlignment w:val="baseline"/>
    </w:pPr>
    <w:rPr>
      <w:rFonts w:ascii="Times New Roman" w:eastAsia="Arial" w:hAnsi="Times New Roman"/>
      <w:color w:val="00000A"/>
      <w:kern w:val="3"/>
      <w:sz w:val="24"/>
      <w:lang w:eastAsia="zh-CN"/>
    </w:rPr>
  </w:style>
  <w:style w:type="character" w:customStyle="1" w:styleId="fontstyle01">
    <w:name w:val="fontstyle01"/>
    <w:basedOn w:val="Domylnaczcionkaakapitu"/>
    <w:rsid w:val="006D347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E7D4A9D30364E9EE1AB3AB276729B" ma:contentTypeVersion="13" ma:contentTypeDescription="Utwórz nowy dokument." ma:contentTypeScope="" ma:versionID="a03c1679a50340a5f3a6bfc396db281d">
  <xsd:schema xmlns:xsd="http://www.w3.org/2001/XMLSchema" xmlns:xs="http://www.w3.org/2001/XMLSchema" xmlns:p="http://schemas.microsoft.com/office/2006/metadata/properties" xmlns:ns3="5371c475-511c-40c8-832f-668e009068cb" xmlns:ns4="0d8cf49c-f7ae-4b4e-b326-155fe2fd9dc3" targetNamespace="http://schemas.microsoft.com/office/2006/metadata/properties" ma:root="true" ma:fieldsID="f1a70cae89c1478d5640ac0ab6a6999c" ns3:_="" ns4:_="">
    <xsd:import namespace="5371c475-511c-40c8-832f-668e009068cb"/>
    <xsd:import namespace="0d8cf49c-f7ae-4b4e-b326-155fe2fd9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c475-511c-40c8-832f-668e00906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cf49c-f7ae-4b4e-b326-155fe2fd9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6B2E7-8EFE-4259-A3FE-90F9F8BA2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71264-5A39-441F-91EC-85377B0E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1c475-511c-40c8-832f-668e009068cb"/>
    <ds:schemaRef ds:uri="0d8cf49c-f7ae-4b4e-b326-155fe2fd9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2EC474-99A7-446F-9EDD-74130A5EB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52D82B-4458-4D20-9D45-5CF6F379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Ciechowska-Karczewska</dc:creator>
  <cp:lastModifiedBy>Anna Gotzek-Bałdowska</cp:lastModifiedBy>
  <cp:revision>18</cp:revision>
  <cp:lastPrinted>2021-10-05T09:35:00Z</cp:lastPrinted>
  <dcterms:created xsi:type="dcterms:W3CDTF">2023-11-17T09:58:00Z</dcterms:created>
  <dcterms:modified xsi:type="dcterms:W3CDTF">2025-08-12T09:03:00Z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0x01010064BE7D4A9D30364E9EE1AB3AB276729B</vt:lpwstr>
  </property>
</Properties>
</file>